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BF1112">
        <w:rPr>
          <w:dstrike/>
          <w:sz w:val="32"/>
          <w:szCs w:val="32"/>
          <w:lang w:eastAsia="pl-PL"/>
        </w:rPr>
        <w:t xml:space="preserve">stacjonarna </w:t>
      </w:r>
      <w:r w:rsidRPr="00BF1112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ogólnoakademicki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SPECJALNOŚĆ*:</w:t>
      </w:r>
      <w:r>
        <w:rPr>
          <w:sz w:val="32"/>
          <w:szCs w:val="32"/>
          <w:lang w:eastAsia="pl-PL"/>
        </w:rPr>
        <w:t xml:space="preserve"> </w:t>
      </w:r>
      <w:r w:rsidRPr="00F84F7E">
        <w:rPr>
          <w:sz w:val="32"/>
          <w:szCs w:val="32"/>
          <w:lang w:eastAsia="pl-PL"/>
        </w:rPr>
        <w:t xml:space="preserve"> Inżynieria Budowlana, Geotechnika i</w:t>
      </w:r>
      <w:r w:rsidR="00C57C08">
        <w:rPr>
          <w:sz w:val="32"/>
          <w:szCs w:val="32"/>
          <w:lang w:eastAsia="pl-PL"/>
        </w:rPr>
        <w:t> </w:t>
      </w:r>
      <w:r w:rsidRPr="00F84F7E">
        <w:rPr>
          <w:sz w:val="32"/>
          <w:szCs w:val="32"/>
          <w:lang w:eastAsia="pl-PL"/>
        </w:rPr>
        <w:t>Hydrotechnika, Inżynieria Lądowa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Pr="0097562E" w:rsidRDefault="0097562E" w:rsidP="0097562E">
      <w:pPr>
        <w:spacing w:line="360" w:lineRule="auto"/>
        <w:jc w:val="center"/>
        <w:rPr>
          <w:b/>
          <w:sz w:val="32"/>
          <w:szCs w:val="32"/>
          <w:lang w:eastAsia="pl-PL"/>
        </w:rPr>
      </w:pPr>
      <w:r w:rsidRPr="0097562E">
        <w:rPr>
          <w:b/>
          <w:sz w:val="32"/>
          <w:szCs w:val="32"/>
          <w:lang w:eastAsia="pl-PL"/>
        </w:rPr>
        <w:t xml:space="preserve">SEM. </w:t>
      </w:r>
      <w:r w:rsidR="00BC4BDD">
        <w:rPr>
          <w:b/>
          <w:sz w:val="32"/>
          <w:szCs w:val="32"/>
          <w:lang w:eastAsia="pl-PL"/>
        </w:rPr>
        <w:t>4</w:t>
      </w: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97562E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CD5" w:rsidRDefault="00216CD5">
      <w:r>
        <w:separator/>
      </w:r>
    </w:p>
  </w:endnote>
  <w:endnote w:type="continuationSeparator" w:id="0">
    <w:p w:rsidR="00216CD5" w:rsidRDefault="00216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A75BED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A75BED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BC4BDD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CD5" w:rsidRDefault="00216CD5">
      <w:r>
        <w:separator/>
      </w:r>
    </w:p>
  </w:footnote>
  <w:footnote w:type="continuationSeparator" w:id="0">
    <w:p w:rsidR="00216CD5" w:rsidRDefault="00216C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4BB4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6CD5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279D"/>
    <w:rsid w:val="00282D9C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73FA"/>
    <w:rsid w:val="002A7649"/>
    <w:rsid w:val="002A7762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43C2"/>
    <w:rsid w:val="0054440D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5600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C70"/>
    <w:rsid w:val="007D6F5A"/>
    <w:rsid w:val="007E10D1"/>
    <w:rsid w:val="007E1745"/>
    <w:rsid w:val="007E28F6"/>
    <w:rsid w:val="007E5A8B"/>
    <w:rsid w:val="007E6618"/>
    <w:rsid w:val="007F0B45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0C4B"/>
    <w:rsid w:val="0092128D"/>
    <w:rsid w:val="00921DD1"/>
    <w:rsid w:val="0092350E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562E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60380"/>
    <w:rsid w:val="00A61A45"/>
    <w:rsid w:val="00A6203B"/>
    <w:rsid w:val="00A677CF"/>
    <w:rsid w:val="00A702F4"/>
    <w:rsid w:val="00A71C32"/>
    <w:rsid w:val="00A73274"/>
    <w:rsid w:val="00A73BE1"/>
    <w:rsid w:val="00A75BED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77E0E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4BDD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112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10</cp:revision>
  <cp:lastPrinted>2012-05-07T10:13:00Z</cp:lastPrinted>
  <dcterms:created xsi:type="dcterms:W3CDTF">2015-09-06T07:31:00Z</dcterms:created>
  <dcterms:modified xsi:type="dcterms:W3CDTF">2015-09-06T08:16:00Z</dcterms:modified>
</cp:coreProperties>
</file>