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A11E8" w:rsidRDefault="00FA11E8" w:rsidP="000B741F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</w:pPr>
      <w:r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  <w:t>KATALOG KURSÓW</w:t>
      </w:r>
    </w:p>
    <w:p w:rsidR="00FA11E8" w:rsidRDefault="00FA11E8" w:rsidP="000B741F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  <w:t>KARTY PRZEDMIOTÓW</w:t>
      </w: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WYDZIAŁ: </w:t>
      </w:r>
      <w:r>
        <w:rPr>
          <w:sz w:val="32"/>
          <w:szCs w:val="32"/>
          <w:lang w:eastAsia="pl-PL"/>
        </w:rPr>
        <w:t>Budownictwa Lądowego i Wodnego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>KIERUNEK:</w:t>
      </w:r>
      <w:r>
        <w:rPr>
          <w:sz w:val="32"/>
          <w:szCs w:val="32"/>
          <w:lang w:eastAsia="pl-PL"/>
        </w:rPr>
        <w:t xml:space="preserve"> budownictwo</w:t>
      </w:r>
      <w:r w:rsidRPr="00410E12">
        <w:rPr>
          <w:sz w:val="32"/>
          <w:szCs w:val="32"/>
          <w:lang w:eastAsia="pl-PL"/>
        </w:rPr>
        <w:t xml:space="preserve"> 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z obszaru nauk </w:t>
      </w:r>
      <w:r>
        <w:rPr>
          <w:sz w:val="32"/>
          <w:szCs w:val="32"/>
          <w:lang w:eastAsia="pl-PL"/>
        </w:rPr>
        <w:t>technicznych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POZIOM KSZTAŁCENIA:  I </w:t>
      </w:r>
      <w:r w:rsidRPr="00F84F7E">
        <w:rPr>
          <w:dstrike/>
          <w:sz w:val="32"/>
          <w:szCs w:val="32"/>
          <w:lang w:eastAsia="pl-PL"/>
        </w:rPr>
        <w:t>/ II</w:t>
      </w:r>
      <w:r w:rsidRPr="00410E12">
        <w:rPr>
          <w:sz w:val="32"/>
          <w:szCs w:val="32"/>
          <w:lang w:eastAsia="pl-PL"/>
        </w:rPr>
        <w:t xml:space="preserve"> * stopień,  studia </w:t>
      </w:r>
      <w:r w:rsidRPr="00F84F7E">
        <w:rPr>
          <w:dstrike/>
          <w:sz w:val="32"/>
          <w:szCs w:val="32"/>
          <w:lang w:eastAsia="pl-PL"/>
        </w:rPr>
        <w:t>licencjackie /</w:t>
      </w:r>
      <w:r w:rsidRPr="00410E12">
        <w:rPr>
          <w:sz w:val="32"/>
          <w:szCs w:val="32"/>
          <w:lang w:eastAsia="pl-PL"/>
        </w:rPr>
        <w:t xml:space="preserve"> inżynierskie </w:t>
      </w:r>
      <w:r w:rsidRPr="00F84F7E">
        <w:rPr>
          <w:dstrike/>
          <w:sz w:val="32"/>
          <w:szCs w:val="32"/>
          <w:lang w:eastAsia="pl-PL"/>
        </w:rPr>
        <w:t>/ magisterskie</w:t>
      </w:r>
      <w:r w:rsidRPr="00410E12">
        <w:rPr>
          <w:sz w:val="32"/>
          <w:szCs w:val="32"/>
          <w:lang w:eastAsia="pl-PL"/>
        </w:rPr>
        <w:t>*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FORMA STUDIÓW:  </w:t>
      </w:r>
      <w:r w:rsidRPr="00BF1112">
        <w:rPr>
          <w:dstrike/>
          <w:sz w:val="32"/>
          <w:szCs w:val="32"/>
          <w:lang w:eastAsia="pl-PL"/>
        </w:rPr>
        <w:t xml:space="preserve">stacjonarna </w:t>
      </w:r>
      <w:r w:rsidRPr="00BF1112">
        <w:rPr>
          <w:sz w:val="32"/>
          <w:szCs w:val="32"/>
          <w:lang w:eastAsia="pl-PL"/>
        </w:rPr>
        <w:t>/ niestacjonarna</w:t>
      </w:r>
      <w:r w:rsidRPr="00410E12">
        <w:rPr>
          <w:sz w:val="32"/>
          <w:szCs w:val="32"/>
          <w:lang w:eastAsia="pl-PL"/>
        </w:rPr>
        <w:t>*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PROFIL: ogólnoakademicki </w:t>
      </w:r>
      <w:r w:rsidRPr="00F84F7E">
        <w:rPr>
          <w:dstrike/>
          <w:sz w:val="32"/>
          <w:szCs w:val="32"/>
          <w:lang w:eastAsia="pl-PL"/>
        </w:rPr>
        <w:t>/ praktyczny</w:t>
      </w:r>
      <w:r w:rsidRPr="00410E12">
        <w:rPr>
          <w:sz w:val="32"/>
          <w:szCs w:val="32"/>
          <w:lang w:eastAsia="pl-PL"/>
        </w:rPr>
        <w:t xml:space="preserve"> *</w:t>
      </w:r>
    </w:p>
    <w:p w:rsidR="00FA11E8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>SPECJALNOŚĆ*:</w:t>
      </w:r>
      <w:r>
        <w:rPr>
          <w:sz w:val="32"/>
          <w:szCs w:val="32"/>
          <w:lang w:eastAsia="pl-PL"/>
        </w:rPr>
        <w:t xml:space="preserve"> </w:t>
      </w:r>
      <w:r w:rsidRPr="00F84F7E">
        <w:rPr>
          <w:sz w:val="32"/>
          <w:szCs w:val="32"/>
          <w:lang w:eastAsia="pl-PL"/>
        </w:rPr>
        <w:t xml:space="preserve"> </w:t>
      </w:r>
      <w:r w:rsidRPr="002D517B">
        <w:rPr>
          <w:strike/>
          <w:sz w:val="32"/>
          <w:szCs w:val="32"/>
          <w:lang w:eastAsia="pl-PL"/>
        </w:rPr>
        <w:t>Inżynieria Budowlana,</w:t>
      </w:r>
      <w:r w:rsidRPr="00F84F7E">
        <w:rPr>
          <w:sz w:val="32"/>
          <w:szCs w:val="32"/>
          <w:lang w:eastAsia="pl-PL"/>
        </w:rPr>
        <w:t xml:space="preserve"> Geotechnika i</w:t>
      </w:r>
      <w:r w:rsidR="00C57C08">
        <w:rPr>
          <w:sz w:val="32"/>
          <w:szCs w:val="32"/>
          <w:lang w:eastAsia="pl-PL"/>
        </w:rPr>
        <w:t> </w:t>
      </w:r>
      <w:r w:rsidRPr="00F84F7E">
        <w:rPr>
          <w:sz w:val="32"/>
          <w:szCs w:val="32"/>
          <w:lang w:eastAsia="pl-PL"/>
        </w:rPr>
        <w:t xml:space="preserve">Hydrotechnika, </w:t>
      </w:r>
      <w:r w:rsidRPr="002D517B">
        <w:rPr>
          <w:strike/>
          <w:sz w:val="32"/>
          <w:szCs w:val="32"/>
          <w:lang w:eastAsia="pl-PL"/>
        </w:rPr>
        <w:t>Inżynieria Lądowa</w:t>
      </w:r>
      <w:r w:rsidRPr="00F84F7E">
        <w:rPr>
          <w:sz w:val="32"/>
          <w:szCs w:val="32"/>
          <w:lang w:eastAsia="pl-PL"/>
        </w:rPr>
        <w:t xml:space="preserve"> (specjalności dyplomowania</w:t>
      </w:r>
      <w:r>
        <w:rPr>
          <w:sz w:val="32"/>
          <w:szCs w:val="32"/>
          <w:lang w:eastAsia="pl-PL"/>
        </w:rPr>
        <w:t>)</w:t>
      </w:r>
    </w:p>
    <w:p w:rsidR="00FA11E8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JĘZYK STUDIÓW: </w:t>
      </w:r>
      <w:r>
        <w:rPr>
          <w:sz w:val="32"/>
          <w:szCs w:val="32"/>
          <w:lang w:eastAsia="pl-PL"/>
        </w:rPr>
        <w:t>polski</w:t>
      </w:r>
    </w:p>
    <w:p w:rsidR="00FA11E8" w:rsidRDefault="00FA11E8" w:rsidP="00070438">
      <w:pPr>
        <w:rPr>
          <w:b/>
          <w:bCs/>
        </w:rPr>
      </w:pPr>
    </w:p>
    <w:p w:rsidR="00FA11E8" w:rsidRPr="005D11A8" w:rsidRDefault="00FA11E8" w:rsidP="00070438">
      <w:pPr>
        <w:pStyle w:val="Nagwek3"/>
        <w:numPr>
          <w:ilvl w:val="0"/>
          <w:numId w:val="0"/>
        </w:numPr>
        <w:jc w:val="left"/>
        <w:rPr>
          <w:sz w:val="20"/>
          <w:szCs w:val="20"/>
        </w:rPr>
      </w:pPr>
    </w:p>
    <w:p w:rsidR="00FA11E8" w:rsidRDefault="00FA11E8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97562E" w:rsidRDefault="0097562E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97562E" w:rsidRPr="0097562E" w:rsidRDefault="0097562E" w:rsidP="0097562E">
      <w:pPr>
        <w:spacing w:line="360" w:lineRule="auto"/>
        <w:jc w:val="center"/>
        <w:rPr>
          <w:b/>
          <w:sz w:val="32"/>
          <w:szCs w:val="32"/>
          <w:lang w:eastAsia="pl-PL"/>
        </w:rPr>
      </w:pPr>
      <w:r w:rsidRPr="0097562E">
        <w:rPr>
          <w:b/>
          <w:sz w:val="32"/>
          <w:szCs w:val="32"/>
          <w:lang w:eastAsia="pl-PL"/>
        </w:rPr>
        <w:t xml:space="preserve">SEM. </w:t>
      </w:r>
      <w:r w:rsidR="00543D44">
        <w:rPr>
          <w:b/>
          <w:sz w:val="32"/>
          <w:szCs w:val="32"/>
          <w:lang w:eastAsia="pl-PL"/>
        </w:rPr>
        <w:t>8</w:t>
      </w:r>
      <w:r w:rsidR="00EF4F7A">
        <w:rPr>
          <w:b/>
          <w:sz w:val="32"/>
          <w:szCs w:val="32"/>
          <w:lang w:eastAsia="pl-PL"/>
        </w:rPr>
        <w:t xml:space="preserve"> - GIH</w:t>
      </w:r>
    </w:p>
    <w:p w:rsidR="0097562E" w:rsidRDefault="0097562E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sectPr w:rsidR="0097562E" w:rsidSect="00B44672">
      <w:footerReference w:type="default" r:id="rId7"/>
      <w:pgSz w:w="11906" w:h="16838"/>
      <w:pgMar w:top="1418" w:right="1418" w:bottom="1418" w:left="1418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0E4" w:rsidRDefault="00AF20E4">
      <w:r>
        <w:separator/>
      </w:r>
    </w:p>
  </w:endnote>
  <w:endnote w:type="continuationSeparator" w:id="0">
    <w:p w:rsidR="00AF20E4" w:rsidRDefault="00AF20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Switzerla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BA9" w:rsidRDefault="006961CC">
    <w:pPr>
      <w:pStyle w:val="Stopka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18.35pt;margin-top:.05pt;width:19.4pt;height:13.7pt;z-index:1;mso-wrap-distance-left:0;mso-wrap-distance-right:0;mso-position-horizontal-relative:page" stroked="f">
          <v:fill opacity="0" color2="black"/>
          <v:textbox style="mso-next-textbox:#_x0000_s2052" inset="0,0,0,0">
            <w:txbxContent>
              <w:p w:rsidR="00084BA9" w:rsidRDefault="006961CC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084BA9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EF4F7A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0E4" w:rsidRDefault="00AF20E4">
      <w:r>
        <w:separator/>
      </w:r>
    </w:p>
  </w:footnote>
  <w:footnote w:type="continuationSeparator" w:id="0">
    <w:p w:rsidR="00AF20E4" w:rsidRDefault="00AF20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5">
    <w:nsid w:val="01DE50F5"/>
    <w:multiLevelType w:val="hybridMultilevel"/>
    <w:tmpl w:val="1A5EF0E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241299C"/>
    <w:multiLevelType w:val="hybridMultilevel"/>
    <w:tmpl w:val="02D27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28137A9"/>
    <w:multiLevelType w:val="hybridMultilevel"/>
    <w:tmpl w:val="3C1ECB44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30F72F9"/>
    <w:multiLevelType w:val="hybridMultilevel"/>
    <w:tmpl w:val="F672106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">
    <w:nsid w:val="03341339"/>
    <w:multiLevelType w:val="hybridMultilevel"/>
    <w:tmpl w:val="52FCF3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4C815DB"/>
    <w:multiLevelType w:val="hybridMultilevel"/>
    <w:tmpl w:val="53FC82E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51F35AA"/>
    <w:multiLevelType w:val="hybridMultilevel"/>
    <w:tmpl w:val="FFD66FA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5A3614F"/>
    <w:multiLevelType w:val="hybridMultilevel"/>
    <w:tmpl w:val="D32E062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683078C"/>
    <w:multiLevelType w:val="hybridMultilevel"/>
    <w:tmpl w:val="8152C21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6A34A2E"/>
    <w:multiLevelType w:val="hybridMultilevel"/>
    <w:tmpl w:val="340E4C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06FF1F59"/>
    <w:multiLevelType w:val="hybridMultilevel"/>
    <w:tmpl w:val="B1BC2E4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7">
    <w:nsid w:val="071E3964"/>
    <w:multiLevelType w:val="hybridMultilevel"/>
    <w:tmpl w:val="C05289D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07421D75"/>
    <w:multiLevelType w:val="hybridMultilevel"/>
    <w:tmpl w:val="87CE4C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09A70DF7"/>
    <w:multiLevelType w:val="hybridMultilevel"/>
    <w:tmpl w:val="C8AE624C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09AB2765"/>
    <w:multiLevelType w:val="hybridMultilevel"/>
    <w:tmpl w:val="0C1CCA0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09B2256C"/>
    <w:multiLevelType w:val="hybridMultilevel"/>
    <w:tmpl w:val="BFDA81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09F063C9"/>
    <w:multiLevelType w:val="hybridMultilevel"/>
    <w:tmpl w:val="AE162BBC"/>
    <w:lvl w:ilvl="0" w:tplc="204C6B04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9FE7CF6"/>
    <w:multiLevelType w:val="hybridMultilevel"/>
    <w:tmpl w:val="57385C2A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A5E6B24"/>
    <w:multiLevelType w:val="hybridMultilevel"/>
    <w:tmpl w:val="18200D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0B865471"/>
    <w:multiLevelType w:val="hybridMultilevel"/>
    <w:tmpl w:val="64266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0C12383A"/>
    <w:multiLevelType w:val="hybridMultilevel"/>
    <w:tmpl w:val="9C9C8F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0CA12C58"/>
    <w:multiLevelType w:val="hybridMultilevel"/>
    <w:tmpl w:val="BD54D7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0CD172A7"/>
    <w:multiLevelType w:val="hybridMultilevel"/>
    <w:tmpl w:val="7020FC6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0CDD291C"/>
    <w:multiLevelType w:val="hybridMultilevel"/>
    <w:tmpl w:val="A8A06E5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0CFA1091"/>
    <w:multiLevelType w:val="hybridMultilevel"/>
    <w:tmpl w:val="57F02B5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31">
    <w:nsid w:val="0D0B00B2"/>
    <w:multiLevelType w:val="hybridMultilevel"/>
    <w:tmpl w:val="D7C07DCA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0D731DD6"/>
    <w:multiLevelType w:val="hybridMultilevel"/>
    <w:tmpl w:val="C5BC6996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0DFB0671"/>
    <w:multiLevelType w:val="hybridMultilevel"/>
    <w:tmpl w:val="B38CB8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10A94951"/>
    <w:multiLevelType w:val="hybridMultilevel"/>
    <w:tmpl w:val="4BBAA7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35">
    <w:nsid w:val="11452AA7"/>
    <w:multiLevelType w:val="hybridMultilevel"/>
    <w:tmpl w:val="1504B3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11C1420C"/>
    <w:multiLevelType w:val="hybridMultilevel"/>
    <w:tmpl w:val="FB8E3E62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12224E9A"/>
    <w:multiLevelType w:val="hybridMultilevel"/>
    <w:tmpl w:val="6A9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1387515A"/>
    <w:multiLevelType w:val="hybridMultilevel"/>
    <w:tmpl w:val="4E36D7E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143D0DAC"/>
    <w:multiLevelType w:val="hybridMultilevel"/>
    <w:tmpl w:val="584CD34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0">
    <w:nsid w:val="14763218"/>
    <w:multiLevelType w:val="hybridMultilevel"/>
    <w:tmpl w:val="FB20863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15F642AF"/>
    <w:multiLevelType w:val="hybridMultilevel"/>
    <w:tmpl w:val="D7BCC1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2">
    <w:nsid w:val="16C66FD8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17513846"/>
    <w:multiLevelType w:val="hybridMultilevel"/>
    <w:tmpl w:val="4C9451F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1781682A"/>
    <w:multiLevelType w:val="hybridMultilevel"/>
    <w:tmpl w:val="D22C9B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17A41EE5"/>
    <w:multiLevelType w:val="hybridMultilevel"/>
    <w:tmpl w:val="C0D2E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18007A29"/>
    <w:multiLevelType w:val="hybridMultilevel"/>
    <w:tmpl w:val="594C33C8"/>
    <w:lvl w:ilvl="0" w:tplc="C7B062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18274806"/>
    <w:multiLevelType w:val="hybridMultilevel"/>
    <w:tmpl w:val="8FD2F728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8">
    <w:nsid w:val="182D1A44"/>
    <w:multiLevelType w:val="hybridMultilevel"/>
    <w:tmpl w:val="B934B998"/>
    <w:lvl w:ilvl="0" w:tplc="C10472A8">
      <w:start w:val="1"/>
      <w:numFmt w:val="decimal"/>
      <w:lvlText w:val="[%1] "/>
      <w:lvlJc w:val="left"/>
      <w:pPr>
        <w:tabs>
          <w:tab w:val="num" w:pos="1013"/>
        </w:tabs>
        <w:ind w:left="10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49">
    <w:nsid w:val="183030F4"/>
    <w:multiLevelType w:val="hybridMultilevel"/>
    <w:tmpl w:val="72C687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184F3DFF"/>
    <w:multiLevelType w:val="multilevel"/>
    <w:tmpl w:val="501E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185B212A"/>
    <w:multiLevelType w:val="hybridMultilevel"/>
    <w:tmpl w:val="EA4E530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189A0672"/>
    <w:multiLevelType w:val="hybridMultilevel"/>
    <w:tmpl w:val="DDAA801E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19382680"/>
    <w:multiLevelType w:val="hybridMultilevel"/>
    <w:tmpl w:val="7870F4B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195B6138"/>
    <w:multiLevelType w:val="hybridMultilevel"/>
    <w:tmpl w:val="D6B2239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19CC4B69"/>
    <w:multiLevelType w:val="hybridMultilevel"/>
    <w:tmpl w:val="5CEAF5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56">
    <w:nsid w:val="1B251AFE"/>
    <w:multiLevelType w:val="hybridMultilevel"/>
    <w:tmpl w:val="54466F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1BD9784E"/>
    <w:multiLevelType w:val="hybridMultilevel"/>
    <w:tmpl w:val="277056D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1C3C50B1"/>
    <w:multiLevelType w:val="hybridMultilevel"/>
    <w:tmpl w:val="DC66B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1C5D477E"/>
    <w:multiLevelType w:val="hybridMultilevel"/>
    <w:tmpl w:val="023C3242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0">
    <w:nsid w:val="1C7A23FC"/>
    <w:multiLevelType w:val="hybridMultilevel"/>
    <w:tmpl w:val="4DCA9B66"/>
    <w:lvl w:ilvl="0" w:tplc="CA689D62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C9240F1"/>
    <w:multiLevelType w:val="hybridMultilevel"/>
    <w:tmpl w:val="320AFC4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1CC447AA"/>
    <w:multiLevelType w:val="hybridMultilevel"/>
    <w:tmpl w:val="30021A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1D7B3EB5"/>
    <w:multiLevelType w:val="hybridMultilevel"/>
    <w:tmpl w:val="C9848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1F041A0C"/>
    <w:multiLevelType w:val="hybridMultilevel"/>
    <w:tmpl w:val="05A276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1F0C438E"/>
    <w:multiLevelType w:val="hybridMultilevel"/>
    <w:tmpl w:val="BD10A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20870D7E"/>
    <w:multiLevelType w:val="hybridMultilevel"/>
    <w:tmpl w:val="9808D30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67">
    <w:nsid w:val="213065A7"/>
    <w:multiLevelType w:val="hybridMultilevel"/>
    <w:tmpl w:val="1BA627F0"/>
    <w:lvl w:ilvl="0" w:tplc="7F50B210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214C23B1"/>
    <w:multiLevelType w:val="hybridMultilevel"/>
    <w:tmpl w:val="F2AE89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21D80A7E"/>
    <w:multiLevelType w:val="hybridMultilevel"/>
    <w:tmpl w:val="860E4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>
    <w:nsid w:val="243654B1"/>
    <w:multiLevelType w:val="hybridMultilevel"/>
    <w:tmpl w:val="B600C73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>
    <w:nsid w:val="250F70EB"/>
    <w:multiLevelType w:val="hybridMultilevel"/>
    <w:tmpl w:val="5A389A96"/>
    <w:lvl w:ilvl="0" w:tplc="38743D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25502BB5"/>
    <w:multiLevelType w:val="hybridMultilevel"/>
    <w:tmpl w:val="DCFC63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>
    <w:nsid w:val="258A4E50"/>
    <w:multiLevelType w:val="hybridMultilevel"/>
    <w:tmpl w:val="4E08153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4">
    <w:nsid w:val="26043404"/>
    <w:multiLevelType w:val="hybridMultilevel"/>
    <w:tmpl w:val="6C56AE86"/>
    <w:lvl w:ilvl="0" w:tplc="0B8C6B56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5">
    <w:nsid w:val="263859DF"/>
    <w:multiLevelType w:val="hybridMultilevel"/>
    <w:tmpl w:val="0A967008"/>
    <w:lvl w:ilvl="0" w:tplc="C10472A8">
      <w:start w:val="1"/>
      <w:numFmt w:val="decimal"/>
      <w:lvlText w:val="[%1] 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10"/>
        </w:tabs>
        <w:ind w:left="13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30"/>
        </w:tabs>
        <w:ind w:left="20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50"/>
        </w:tabs>
        <w:ind w:left="27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70"/>
        </w:tabs>
        <w:ind w:left="34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90"/>
        </w:tabs>
        <w:ind w:left="41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10"/>
        </w:tabs>
        <w:ind w:left="49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30"/>
        </w:tabs>
        <w:ind w:left="56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50"/>
        </w:tabs>
        <w:ind w:left="6350" w:hanging="180"/>
      </w:pPr>
      <w:rPr>
        <w:rFonts w:cs="Times New Roman"/>
      </w:rPr>
    </w:lvl>
  </w:abstractNum>
  <w:abstractNum w:abstractNumId="76">
    <w:nsid w:val="263B59D8"/>
    <w:multiLevelType w:val="hybridMultilevel"/>
    <w:tmpl w:val="1B9C77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>
    <w:nsid w:val="264D0C58"/>
    <w:multiLevelType w:val="hybridMultilevel"/>
    <w:tmpl w:val="9D88041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>
    <w:nsid w:val="26787E0C"/>
    <w:multiLevelType w:val="hybridMultilevel"/>
    <w:tmpl w:val="B3AA1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9">
    <w:nsid w:val="26BC3B1C"/>
    <w:multiLevelType w:val="hybridMultilevel"/>
    <w:tmpl w:val="C07AC20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>
    <w:nsid w:val="26D0437D"/>
    <w:multiLevelType w:val="hybridMultilevel"/>
    <w:tmpl w:val="A798F0C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>
    <w:nsid w:val="274F4EDC"/>
    <w:multiLevelType w:val="hybridMultilevel"/>
    <w:tmpl w:val="0890FA9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28E93D12"/>
    <w:multiLevelType w:val="hybridMultilevel"/>
    <w:tmpl w:val="573AE09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83">
    <w:nsid w:val="29155246"/>
    <w:multiLevelType w:val="hybridMultilevel"/>
    <w:tmpl w:val="26F030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84">
    <w:nsid w:val="296C5E17"/>
    <w:multiLevelType w:val="hybridMultilevel"/>
    <w:tmpl w:val="A17EDB3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29B3789F"/>
    <w:multiLevelType w:val="hybridMultilevel"/>
    <w:tmpl w:val="639495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>
    <w:nsid w:val="2A0838E6"/>
    <w:multiLevelType w:val="hybridMultilevel"/>
    <w:tmpl w:val="071E59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>
    <w:nsid w:val="2A873442"/>
    <w:multiLevelType w:val="hybridMultilevel"/>
    <w:tmpl w:val="EEE67B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>
    <w:nsid w:val="2A873D48"/>
    <w:multiLevelType w:val="hybridMultilevel"/>
    <w:tmpl w:val="5EDED208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2AD6058F"/>
    <w:multiLevelType w:val="hybridMultilevel"/>
    <w:tmpl w:val="EDD6BDB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0">
    <w:nsid w:val="2B383B34"/>
    <w:multiLevelType w:val="hybridMultilevel"/>
    <w:tmpl w:val="0C22B8D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1">
    <w:nsid w:val="2B407FEB"/>
    <w:multiLevelType w:val="hybridMultilevel"/>
    <w:tmpl w:val="7FCC308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2">
    <w:nsid w:val="2B470DD4"/>
    <w:multiLevelType w:val="hybridMultilevel"/>
    <w:tmpl w:val="7174F6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>
    <w:nsid w:val="2C562BD1"/>
    <w:multiLevelType w:val="hybridMultilevel"/>
    <w:tmpl w:val="4F90A9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>
    <w:nsid w:val="2C8812F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>
    <w:nsid w:val="2C9A43A7"/>
    <w:multiLevelType w:val="hybridMultilevel"/>
    <w:tmpl w:val="2B10715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6">
    <w:nsid w:val="2D2B1920"/>
    <w:multiLevelType w:val="hybridMultilevel"/>
    <w:tmpl w:val="4CD04AC4"/>
    <w:lvl w:ilvl="0" w:tplc="C478CD74">
      <w:start w:val="1"/>
      <w:numFmt w:val="decimal"/>
      <w:lvlText w:val="C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2D4C7646"/>
    <w:multiLevelType w:val="multilevel"/>
    <w:tmpl w:val="501E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8">
    <w:nsid w:val="2D931EDC"/>
    <w:multiLevelType w:val="hybridMultilevel"/>
    <w:tmpl w:val="34D2B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9">
    <w:nsid w:val="2EE83533"/>
    <w:multiLevelType w:val="hybridMultilevel"/>
    <w:tmpl w:val="52A60F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0">
    <w:nsid w:val="2F4B1D26"/>
    <w:multiLevelType w:val="hybridMultilevel"/>
    <w:tmpl w:val="04487B6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1">
    <w:nsid w:val="2FA16E90"/>
    <w:multiLevelType w:val="hybridMultilevel"/>
    <w:tmpl w:val="903A64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30641B6C"/>
    <w:multiLevelType w:val="hybridMultilevel"/>
    <w:tmpl w:val="CA7474F2"/>
    <w:lvl w:ilvl="0" w:tplc="D3C8392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>
    <w:nsid w:val="3074137E"/>
    <w:multiLevelType w:val="hybridMultilevel"/>
    <w:tmpl w:val="E4BA45B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4">
    <w:nsid w:val="31315991"/>
    <w:multiLevelType w:val="hybridMultilevel"/>
    <w:tmpl w:val="CD60804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5">
    <w:nsid w:val="31403377"/>
    <w:multiLevelType w:val="hybridMultilevel"/>
    <w:tmpl w:val="4FB8BDF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6">
    <w:nsid w:val="31A41A04"/>
    <w:multiLevelType w:val="hybridMultilevel"/>
    <w:tmpl w:val="8C18FB7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>
    <w:nsid w:val="33015893"/>
    <w:multiLevelType w:val="hybridMultilevel"/>
    <w:tmpl w:val="7D7A53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8">
    <w:nsid w:val="336C761D"/>
    <w:multiLevelType w:val="hybridMultilevel"/>
    <w:tmpl w:val="1E5CFB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9">
    <w:nsid w:val="33841122"/>
    <w:multiLevelType w:val="hybridMultilevel"/>
    <w:tmpl w:val="E4E2489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0">
    <w:nsid w:val="33F61F31"/>
    <w:multiLevelType w:val="hybridMultilevel"/>
    <w:tmpl w:val="804C72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5652BDA"/>
    <w:multiLevelType w:val="hybridMultilevel"/>
    <w:tmpl w:val="DF16E89E"/>
    <w:lvl w:ilvl="0" w:tplc="E646AB92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356A528A"/>
    <w:multiLevelType w:val="hybridMultilevel"/>
    <w:tmpl w:val="8B92E2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>
    <w:nsid w:val="356E7DCD"/>
    <w:multiLevelType w:val="hybridMultilevel"/>
    <w:tmpl w:val="038209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4">
    <w:nsid w:val="35A543D2"/>
    <w:multiLevelType w:val="hybridMultilevel"/>
    <w:tmpl w:val="8F461400"/>
    <w:lvl w:ilvl="0" w:tplc="DB06238C">
      <w:start w:val="1"/>
      <w:numFmt w:val="decimal"/>
      <w:lvlText w:val="%1"/>
      <w:lvlJc w:val="left"/>
      <w:pPr>
        <w:ind w:left="1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35E7233C"/>
    <w:multiLevelType w:val="hybridMultilevel"/>
    <w:tmpl w:val="F52064A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>
    <w:nsid w:val="363E308B"/>
    <w:multiLevelType w:val="hybridMultilevel"/>
    <w:tmpl w:val="0D68BA0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7">
    <w:nsid w:val="367D0B75"/>
    <w:multiLevelType w:val="hybridMultilevel"/>
    <w:tmpl w:val="AE0CA5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36976B92"/>
    <w:multiLevelType w:val="hybridMultilevel"/>
    <w:tmpl w:val="3A38E1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9">
    <w:nsid w:val="36FE7D6B"/>
    <w:multiLevelType w:val="hybridMultilevel"/>
    <w:tmpl w:val="9F9A45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376E2807"/>
    <w:multiLevelType w:val="hybridMultilevel"/>
    <w:tmpl w:val="8F38C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37B673FB"/>
    <w:multiLevelType w:val="hybridMultilevel"/>
    <w:tmpl w:val="69C8A2E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2">
    <w:nsid w:val="3A160CA5"/>
    <w:multiLevelType w:val="hybridMultilevel"/>
    <w:tmpl w:val="9EC474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3">
    <w:nsid w:val="3A65052D"/>
    <w:multiLevelType w:val="hybridMultilevel"/>
    <w:tmpl w:val="7B726BE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24">
    <w:nsid w:val="3AE06945"/>
    <w:multiLevelType w:val="hybridMultilevel"/>
    <w:tmpl w:val="AAB4625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3B6E1D49"/>
    <w:multiLevelType w:val="hybridMultilevel"/>
    <w:tmpl w:val="86B06C92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>
    <w:nsid w:val="3C6938B2"/>
    <w:multiLevelType w:val="hybridMultilevel"/>
    <w:tmpl w:val="9418D2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7">
    <w:nsid w:val="3CA71EBC"/>
    <w:multiLevelType w:val="hybridMultilevel"/>
    <w:tmpl w:val="7076D4F0"/>
    <w:lvl w:ilvl="0" w:tplc="D0F6EDEE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3D2574D7"/>
    <w:multiLevelType w:val="hybridMultilevel"/>
    <w:tmpl w:val="3AA89DB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29">
    <w:nsid w:val="3D826E9C"/>
    <w:multiLevelType w:val="hybridMultilevel"/>
    <w:tmpl w:val="6F0A35C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>
    <w:nsid w:val="3D9D783E"/>
    <w:multiLevelType w:val="hybridMultilevel"/>
    <w:tmpl w:val="8CD65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1">
    <w:nsid w:val="3E127328"/>
    <w:multiLevelType w:val="hybridMultilevel"/>
    <w:tmpl w:val="2AC894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2">
    <w:nsid w:val="3E97675C"/>
    <w:multiLevelType w:val="hybridMultilevel"/>
    <w:tmpl w:val="F698DBA8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3">
    <w:nsid w:val="3EE21BBB"/>
    <w:multiLevelType w:val="hybridMultilevel"/>
    <w:tmpl w:val="2DFEC3E2"/>
    <w:lvl w:ilvl="0" w:tplc="C10472A8">
      <w:start w:val="1"/>
      <w:numFmt w:val="decimal"/>
      <w:lvlText w:val="[%1] "/>
      <w:lvlJc w:val="left"/>
      <w:pPr>
        <w:tabs>
          <w:tab w:val="num" w:pos="1013"/>
        </w:tabs>
        <w:ind w:left="10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34">
    <w:nsid w:val="3EF919F8"/>
    <w:multiLevelType w:val="hybridMultilevel"/>
    <w:tmpl w:val="D238541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35">
    <w:nsid w:val="3F920AE7"/>
    <w:multiLevelType w:val="hybridMultilevel"/>
    <w:tmpl w:val="E49851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6">
    <w:nsid w:val="3F92764E"/>
    <w:multiLevelType w:val="hybridMultilevel"/>
    <w:tmpl w:val="B9C070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7">
    <w:nsid w:val="3FCB0BA6"/>
    <w:multiLevelType w:val="hybridMultilevel"/>
    <w:tmpl w:val="FF98019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8">
    <w:nsid w:val="3FE90F0A"/>
    <w:multiLevelType w:val="hybridMultilevel"/>
    <w:tmpl w:val="4E547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9">
    <w:nsid w:val="40314B85"/>
    <w:multiLevelType w:val="hybridMultilevel"/>
    <w:tmpl w:val="BF1C2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40">
    <w:nsid w:val="40804316"/>
    <w:multiLevelType w:val="hybridMultilevel"/>
    <w:tmpl w:val="BC5480C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1">
    <w:nsid w:val="40CB69D7"/>
    <w:multiLevelType w:val="hybridMultilevel"/>
    <w:tmpl w:val="68284A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2">
    <w:nsid w:val="41337CC2"/>
    <w:multiLevelType w:val="hybridMultilevel"/>
    <w:tmpl w:val="9D3A4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425A3ED5"/>
    <w:multiLevelType w:val="hybridMultilevel"/>
    <w:tmpl w:val="53D6A65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44">
    <w:nsid w:val="426B3413"/>
    <w:multiLevelType w:val="hybridMultilevel"/>
    <w:tmpl w:val="F66AD6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426E3D78"/>
    <w:multiLevelType w:val="hybridMultilevel"/>
    <w:tmpl w:val="D08E6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6">
    <w:nsid w:val="43112013"/>
    <w:multiLevelType w:val="hybridMultilevel"/>
    <w:tmpl w:val="469E685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43497DC4"/>
    <w:multiLevelType w:val="hybridMultilevel"/>
    <w:tmpl w:val="1926100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437E04B7"/>
    <w:multiLevelType w:val="hybridMultilevel"/>
    <w:tmpl w:val="304C1E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9">
    <w:nsid w:val="43834917"/>
    <w:multiLevelType w:val="hybridMultilevel"/>
    <w:tmpl w:val="716E13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>
    <w:nsid w:val="43FA1DF6"/>
    <w:multiLevelType w:val="hybridMultilevel"/>
    <w:tmpl w:val="392477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1">
    <w:nsid w:val="441F0EB7"/>
    <w:multiLevelType w:val="hybridMultilevel"/>
    <w:tmpl w:val="90021BA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2">
    <w:nsid w:val="44DD03B9"/>
    <w:multiLevelType w:val="hybridMultilevel"/>
    <w:tmpl w:val="EB6401B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>
    <w:nsid w:val="45481DB2"/>
    <w:multiLevelType w:val="hybridMultilevel"/>
    <w:tmpl w:val="BB38DB9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4">
    <w:nsid w:val="45EA6286"/>
    <w:multiLevelType w:val="hybridMultilevel"/>
    <w:tmpl w:val="D4DCAE56"/>
    <w:lvl w:ilvl="0" w:tplc="62E8D644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5">
    <w:nsid w:val="46381706"/>
    <w:multiLevelType w:val="hybridMultilevel"/>
    <w:tmpl w:val="DAF6B13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6">
    <w:nsid w:val="468D65A7"/>
    <w:multiLevelType w:val="hybridMultilevel"/>
    <w:tmpl w:val="FAB6D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7">
    <w:nsid w:val="46A61333"/>
    <w:multiLevelType w:val="hybridMultilevel"/>
    <w:tmpl w:val="63DED0E0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8">
    <w:nsid w:val="47D27900"/>
    <w:multiLevelType w:val="hybridMultilevel"/>
    <w:tmpl w:val="A374080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9">
    <w:nsid w:val="48AC28AE"/>
    <w:multiLevelType w:val="hybridMultilevel"/>
    <w:tmpl w:val="8A7ADFF6"/>
    <w:lvl w:ilvl="0" w:tplc="529C9C46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494A568C"/>
    <w:multiLevelType w:val="hybridMultilevel"/>
    <w:tmpl w:val="06B253C6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61">
    <w:nsid w:val="49AF7586"/>
    <w:multiLevelType w:val="hybridMultilevel"/>
    <w:tmpl w:val="DFE27D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2">
    <w:nsid w:val="4A154D4F"/>
    <w:multiLevelType w:val="hybridMultilevel"/>
    <w:tmpl w:val="2B54938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3">
    <w:nsid w:val="4A457E9B"/>
    <w:multiLevelType w:val="hybridMultilevel"/>
    <w:tmpl w:val="CA4A10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4">
    <w:nsid w:val="4A847F3B"/>
    <w:multiLevelType w:val="hybridMultilevel"/>
    <w:tmpl w:val="8702E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5">
    <w:nsid w:val="4AA72D59"/>
    <w:multiLevelType w:val="hybridMultilevel"/>
    <w:tmpl w:val="ECFC11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6">
    <w:nsid w:val="4B14038D"/>
    <w:multiLevelType w:val="hybridMultilevel"/>
    <w:tmpl w:val="A8B0F2A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7">
    <w:nsid w:val="4C1458BF"/>
    <w:multiLevelType w:val="hybridMultilevel"/>
    <w:tmpl w:val="A3A43C60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8">
    <w:nsid w:val="4C60449C"/>
    <w:multiLevelType w:val="hybridMultilevel"/>
    <w:tmpl w:val="B18E1C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9">
    <w:nsid w:val="4CFD39A3"/>
    <w:multiLevelType w:val="hybridMultilevel"/>
    <w:tmpl w:val="C95A15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0">
    <w:nsid w:val="4D0C0818"/>
    <w:multiLevelType w:val="hybridMultilevel"/>
    <w:tmpl w:val="65E6AF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1">
    <w:nsid w:val="4D644086"/>
    <w:multiLevelType w:val="hybridMultilevel"/>
    <w:tmpl w:val="1DB860E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2">
    <w:nsid w:val="4DAB5DC6"/>
    <w:multiLevelType w:val="hybridMultilevel"/>
    <w:tmpl w:val="6046B5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3">
    <w:nsid w:val="4E6D703C"/>
    <w:multiLevelType w:val="hybridMultilevel"/>
    <w:tmpl w:val="FB2C738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4">
    <w:nsid w:val="4E920B48"/>
    <w:multiLevelType w:val="hybridMultilevel"/>
    <w:tmpl w:val="D454342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5">
    <w:nsid w:val="4F2B729F"/>
    <w:multiLevelType w:val="hybridMultilevel"/>
    <w:tmpl w:val="3C1211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6">
    <w:nsid w:val="4FF16855"/>
    <w:multiLevelType w:val="multilevel"/>
    <w:tmpl w:val="4FF16855"/>
    <w:name w:val="Numbered list 1"/>
    <w:lvl w:ilvl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left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left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abstractNum w:abstractNumId="177">
    <w:nsid w:val="4FF16856"/>
    <w:multiLevelType w:val="multilevel"/>
    <w:tmpl w:val="4FF16856"/>
    <w:name w:val="Numbered list 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78">
    <w:nsid w:val="4FF16857"/>
    <w:multiLevelType w:val="multilevel"/>
    <w:tmpl w:val="4FF16857"/>
    <w:name w:val="Numbered list 3"/>
    <w:lvl w:ilvl="0">
      <w:start w:val="1"/>
      <w:numFmt w:val="decimal"/>
      <w:lvlText w:val="[%1] "/>
      <w:lvlJc w:val="left"/>
      <w:pPr>
        <w:tabs>
          <w:tab w:val="left" w:pos="730"/>
        </w:tabs>
        <w:ind w:left="73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50"/>
        </w:tabs>
        <w:ind w:left="145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70"/>
        </w:tabs>
        <w:ind w:left="21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90"/>
        </w:tabs>
        <w:ind w:left="28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10"/>
        </w:tabs>
        <w:ind w:left="36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30"/>
        </w:tabs>
        <w:ind w:left="43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50"/>
        </w:tabs>
        <w:ind w:left="50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70"/>
        </w:tabs>
        <w:ind w:left="57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90"/>
        </w:tabs>
        <w:ind w:left="6490" w:hanging="180"/>
      </w:pPr>
      <w:rPr>
        <w:rFonts w:cs="Times New Roman"/>
      </w:rPr>
    </w:lvl>
  </w:abstractNum>
  <w:abstractNum w:abstractNumId="179">
    <w:nsid w:val="4FF16858"/>
    <w:multiLevelType w:val="singleLevel"/>
    <w:tmpl w:val="4FF16858"/>
    <w:name w:val="Numbered list 4"/>
    <w:lvl w:ilvl="0">
      <w:start w:val="1"/>
      <w:numFmt w:val="decimal"/>
      <w:lvlText w:val="%1."/>
      <w:lvlJc w:val="left"/>
      <w:pPr>
        <w:tabs>
          <w:tab w:val="left" w:pos="802"/>
        </w:tabs>
        <w:ind w:left="802" w:hanging="236"/>
      </w:pPr>
      <w:rPr>
        <w:rFonts w:cs="Times New Roman"/>
      </w:rPr>
    </w:lvl>
  </w:abstractNum>
  <w:abstractNum w:abstractNumId="180">
    <w:nsid w:val="4FF643F8"/>
    <w:multiLevelType w:val="hybridMultilevel"/>
    <w:tmpl w:val="755A8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1">
    <w:nsid w:val="502C786C"/>
    <w:multiLevelType w:val="hybridMultilevel"/>
    <w:tmpl w:val="37005F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2">
    <w:nsid w:val="50B610E2"/>
    <w:multiLevelType w:val="hybridMultilevel"/>
    <w:tmpl w:val="B02C24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3">
    <w:nsid w:val="50C42F24"/>
    <w:multiLevelType w:val="hybridMultilevel"/>
    <w:tmpl w:val="750AA180"/>
    <w:lvl w:ilvl="0" w:tplc="309AE542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4">
    <w:nsid w:val="510F760C"/>
    <w:multiLevelType w:val="hybridMultilevel"/>
    <w:tmpl w:val="1246759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5">
    <w:nsid w:val="517E0886"/>
    <w:multiLevelType w:val="hybridMultilevel"/>
    <w:tmpl w:val="5EB235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6">
    <w:nsid w:val="5210796D"/>
    <w:multiLevelType w:val="hybridMultilevel"/>
    <w:tmpl w:val="4F04A20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7">
    <w:nsid w:val="52B35C14"/>
    <w:multiLevelType w:val="hybridMultilevel"/>
    <w:tmpl w:val="C680B174"/>
    <w:lvl w:ilvl="0" w:tplc="041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8">
    <w:nsid w:val="5387291B"/>
    <w:multiLevelType w:val="hybridMultilevel"/>
    <w:tmpl w:val="7CBCBF0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9">
    <w:nsid w:val="53ED74FE"/>
    <w:multiLevelType w:val="hybridMultilevel"/>
    <w:tmpl w:val="EAC64EA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0">
    <w:nsid w:val="542E42EC"/>
    <w:multiLevelType w:val="hybridMultilevel"/>
    <w:tmpl w:val="2EFE29D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1">
    <w:nsid w:val="543110E1"/>
    <w:multiLevelType w:val="hybridMultilevel"/>
    <w:tmpl w:val="85A2FD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2">
    <w:nsid w:val="54D81EAC"/>
    <w:multiLevelType w:val="hybridMultilevel"/>
    <w:tmpl w:val="BF94304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93">
    <w:nsid w:val="54E939CF"/>
    <w:multiLevelType w:val="hybridMultilevel"/>
    <w:tmpl w:val="E25EC7C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4">
    <w:nsid w:val="550A22E0"/>
    <w:multiLevelType w:val="hybridMultilevel"/>
    <w:tmpl w:val="221A904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95">
    <w:nsid w:val="551C5C28"/>
    <w:multiLevelType w:val="hybridMultilevel"/>
    <w:tmpl w:val="89DC5F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6">
    <w:nsid w:val="56C454C1"/>
    <w:multiLevelType w:val="hybridMultilevel"/>
    <w:tmpl w:val="5C16226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>
    <w:nsid w:val="57017DB7"/>
    <w:multiLevelType w:val="hybridMultilevel"/>
    <w:tmpl w:val="45683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8">
    <w:nsid w:val="570E0E1A"/>
    <w:multiLevelType w:val="hybridMultilevel"/>
    <w:tmpl w:val="794E4A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9">
    <w:nsid w:val="57674B74"/>
    <w:multiLevelType w:val="hybridMultilevel"/>
    <w:tmpl w:val="A7B67B3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0">
    <w:nsid w:val="57BE6C20"/>
    <w:multiLevelType w:val="hybridMultilevel"/>
    <w:tmpl w:val="900EEA1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1">
    <w:nsid w:val="57C73D2D"/>
    <w:multiLevelType w:val="hybridMultilevel"/>
    <w:tmpl w:val="2CAC459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02">
    <w:nsid w:val="58DE0248"/>
    <w:multiLevelType w:val="hybridMultilevel"/>
    <w:tmpl w:val="8B6A055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3">
    <w:nsid w:val="5A0B1D88"/>
    <w:multiLevelType w:val="hybridMultilevel"/>
    <w:tmpl w:val="30FA6FE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>
    <w:nsid w:val="5A3E35CF"/>
    <w:multiLevelType w:val="hybridMultilevel"/>
    <w:tmpl w:val="F29839F4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05">
    <w:nsid w:val="5A67707C"/>
    <w:multiLevelType w:val="hybridMultilevel"/>
    <w:tmpl w:val="151087B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6">
    <w:nsid w:val="5C0453A0"/>
    <w:multiLevelType w:val="hybridMultilevel"/>
    <w:tmpl w:val="E1E83E9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7">
    <w:nsid w:val="5C0562EC"/>
    <w:multiLevelType w:val="hybridMultilevel"/>
    <w:tmpl w:val="8124CAFE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08">
    <w:nsid w:val="5C207552"/>
    <w:multiLevelType w:val="hybridMultilevel"/>
    <w:tmpl w:val="42E603F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9">
    <w:nsid w:val="5C7F3ABB"/>
    <w:multiLevelType w:val="hybridMultilevel"/>
    <w:tmpl w:val="A69A0A4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0">
    <w:nsid w:val="5D432C93"/>
    <w:multiLevelType w:val="hybridMultilevel"/>
    <w:tmpl w:val="906E6A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1">
    <w:nsid w:val="5D70639D"/>
    <w:multiLevelType w:val="hybridMultilevel"/>
    <w:tmpl w:val="7C624AC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2">
    <w:nsid w:val="5E216B4A"/>
    <w:multiLevelType w:val="hybridMultilevel"/>
    <w:tmpl w:val="67C219D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3">
    <w:nsid w:val="5EBE7150"/>
    <w:multiLevelType w:val="hybridMultilevel"/>
    <w:tmpl w:val="BBE016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4">
    <w:nsid w:val="5F91093D"/>
    <w:multiLevelType w:val="hybridMultilevel"/>
    <w:tmpl w:val="4CAA6D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5">
    <w:nsid w:val="5F9F33B6"/>
    <w:multiLevelType w:val="hybridMultilevel"/>
    <w:tmpl w:val="1AEE7A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6">
    <w:nsid w:val="607544F0"/>
    <w:multiLevelType w:val="hybridMultilevel"/>
    <w:tmpl w:val="C2D625F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7">
    <w:nsid w:val="609E50CB"/>
    <w:multiLevelType w:val="hybridMultilevel"/>
    <w:tmpl w:val="5E262FB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8">
    <w:nsid w:val="60BE313F"/>
    <w:multiLevelType w:val="hybridMultilevel"/>
    <w:tmpl w:val="D9E23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9">
    <w:nsid w:val="6146019D"/>
    <w:multiLevelType w:val="hybridMultilevel"/>
    <w:tmpl w:val="33C09EA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0">
    <w:nsid w:val="616B1206"/>
    <w:multiLevelType w:val="hybridMultilevel"/>
    <w:tmpl w:val="64E2954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1">
    <w:nsid w:val="620A7213"/>
    <w:multiLevelType w:val="hybridMultilevel"/>
    <w:tmpl w:val="8B7CB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2">
    <w:nsid w:val="62831516"/>
    <w:multiLevelType w:val="hybridMultilevel"/>
    <w:tmpl w:val="3B5EEB6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3">
    <w:nsid w:val="633C39D4"/>
    <w:multiLevelType w:val="hybridMultilevel"/>
    <w:tmpl w:val="7DB877FA"/>
    <w:lvl w:ilvl="0" w:tplc="0F4ADF10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24">
    <w:nsid w:val="641C4F78"/>
    <w:multiLevelType w:val="hybridMultilevel"/>
    <w:tmpl w:val="F9C6D39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5">
    <w:nsid w:val="645D00DD"/>
    <w:multiLevelType w:val="hybridMultilevel"/>
    <w:tmpl w:val="7EEED20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6">
    <w:nsid w:val="64A54EA1"/>
    <w:multiLevelType w:val="hybridMultilevel"/>
    <w:tmpl w:val="80D0316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7">
    <w:nsid w:val="65024EBF"/>
    <w:multiLevelType w:val="hybridMultilevel"/>
    <w:tmpl w:val="644410C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8">
    <w:nsid w:val="65750047"/>
    <w:multiLevelType w:val="hybridMultilevel"/>
    <w:tmpl w:val="8D7E7C5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9">
    <w:nsid w:val="65F4026D"/>
    <w:multiLevelType w:val="hybridMultilevel"/>
    <w:tmpl w:val="68FE4C2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0">
    <w:nsid w:val="6613397A"/>
    <w:multiLevelType w:val="hybridMultilevel"/>
    <w:tmpl w:val="6374B96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1">
    <w:nsid w:val="669410ED"/>
    <w:multiLevelType w:val="hybridMultilevel"/>
    <w:tmpl w:val="50761EB2"/>
    <w:lvl w:ilvl="0" w:tplc="C10472A8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32">
    <w:nsid w:val="67143BFB"/>
    <w:multiLevelType w:val="hybridMultilevel"/>
    <w:tmpl w:val="BEE4AA76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3">
    <w:nsid w:val="679D411A"/>
    <w:multiLevelType w:val="hybridMultilevel"/>
    <w:tmpl w:val="722C7C9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4">
    <w:nsid w:val="6879476B"/>
    <w:multiLevelType w:val="hybridMultilevel"/>
    <w:tmpl w:val="175681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5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6">
    <w:nsid w:val="697E53AB"/>
    <w:multiLevelType w:val="hybridMultilevel"/>
    <w:tmpl w:val="1256DF6A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7">
    <w:nsid w:val="699C6524"/>
    <w:multiLevelType w:val="hybridMultilevel"/>
    <w:tmpl w:val="AF2810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8">
    <w:nsid w:val="69FF17E9"/>
    <w:multiLevelType w:val="hybridMultilevel"/>
    <w:tmpl w:val="677214D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9">
    <w:nsid w:val="6A046670"/>
    <w:multiLevelType w:val="hybridMultilevel"/>
    <w:tmpl w:val="33BADF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0">
    <w:nsid w:val="6A3E077A"/>
    <w:multiLevelType w:val="hybridMultilevel"/>
    <w:tmpl w:val="21E6C5C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1">
    <w:nsid w:val="6B1676DD"/>
    <w:multiLevelType w:val="hybridMultilevel"/>
    <w:tmpl w:val="8AF425F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2">
    <w:nsid w:val="6B200454"/>
    <w:multiLevelType w:val="hybridMultilevel"/>
    <w:tmpl w:val="8D7A17D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3">
    <w:nsid w:val="6C1F26B7"/>
    <w:multiLevelType w:val="hybridMultilevel"/>
    <w:tmpl w:val="DCCAE92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4">
    <w:nsid w:val="6C5F3CE6"/>
    <w:multiLevelType w:val="hybridMultilevel"/>
    <w:tmpl w:val="F620BD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5">
    <w:nsid w:val="6D5703D6"/>
    <w:multiLevelType w:val="hybridMultilevel"/>
    <w:tmpl w:val="9946ACF2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6">
    <w:nsid w:val="6D9B32D5"/>
    <w:multiLevelType w:val="hybridMultilevel"/>
    <w:tmpl w:val="B6E2B51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7">
    <w:nsid w:val="6DC859EF"/>
    <w:multiLevelType w:val="hybridMultilevel"/>
    <w:tmpl w:val="DF28A5F4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8">
    <w:nsid w:val="6DEA7C02"/>
    <w:multiLevelType w:val="hybridMultilevel"/>
    <w:tmpl w:val="5E1CE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9">
    <w:nsid w:val="6E8665F8"/>
    <w:multiLevelType w:val="hybridMultilevel"/>
    <w:tmpl w:val="2F6EF3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0">
    <w:nsid w:val="6E9B7EC6"/>
    <w:multiLevelType w:val="hybridMultilevel"/>
    <w:tmpl w:val="B63E07B0"/>
    <w:lvl w:ilvl="0" w:tplc="2C0A0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1">
    <w:nsid w:val="6FAD1217"/>
    <w:multiLevelType w:val="hybridMultilevel"/>
    <w:tmpl w:val="6692904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2">
    <w:nsid w:val="6FE91459"/>
    <w:multiLevelType w:val="hybridMultilevel"/>
    <w:tmpl w:val="B0C041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3">
    <w:nsid w:val="708333FD"/>
    <w:multiLevelType w:val="hybridMultilevel"/>
    <w:tmpl w:val="69CC54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4">
    <w:nsid w:val="70BE6805"/>
    <w:multiLevelType w:val="hybridMultilevel"/>
    <w:tmpl w:val="B7746EF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5">
    <w:nsid w:val="70DB61AA"/>
    <w:multiLevelType w:val="hybridMultilevel"/>
    <w:tmpl w:val="ED0430D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6">
    <w:nsid w:val="716202C7"/>
    <w:multiLevelType w:val="hybridMultilevel"/>
    <w:tmpl w:val="68587E7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7">
    <w:nsid w:val="72FE4C26"/>
    <w:multiLevelType w:val="hybridMultilevel"/>
    <w:tmpl w:val="484613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8">
    <w:nsid w:val="731B27CA"/>
    <w:multiLevelType w:val="hybridMultilevel"/>
    <w:tmpl w:val="719878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59">
    <w:nsid w:val="738621C5"/>
    <w:multiLevelType w:val="hybridMultilevel"/>
    <w:tmpl w:val="971A28D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60">
    <w:nsid w:val="74274572"/>
    <w:multiLevelType w:val="hybridMultilevel"/>
    <w:tmpl w:val="ACCE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1">
    <w:nsid w:val="754818AF"/>
    <w:multiLevelType w:val="hybridMultilevel"/>
    <w:tmpl w:val="60F2B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2">
    <w:nsid w:val="7613089F"/>
    <w:multiLevelType w:val="hybridMultilevel"/>
    <w:tmpl w:val="DB4A3B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3">
    <w:nsid w:val="76A45425"/>
    <w:multiLevelType w:val="hybridMultilevel"/>
    <w:tmpl w:val="B3765C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4">
    <w:nsid w:val="76E87520"/>
    <w:multiLevelType w:val="hybridMultilevel"/>
    <w:tmpl w:val="5712DD5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>
    <w:nsid w:val="78842EEE"/>
    <w:multiLevelType w:val="hybridMultilevel"/>
    <w:tmpl w:val="36CEC7D8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6">
    <w:nsid w:val="78D54DC1"/>
    <w:multiLevelType w:val="hybridMultilevel"/>
    <w:tmpl w:val="51B27DC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7">
    <w:nsid w:val="79270E41"/>
    <w:multiLevelType w:val="hybridMultilevel"/>
    <w:tmpl w:val="1C2E8E6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8">
    <w:nsid w:val="7A026C45"/>
    <w:multiLevelType w:val="hybridMultilevel"/>
    <w:tmpl w:val="B9E2AC3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>
    <w:nsid w:val="7AE61ECB"/>
    <w:multiLevelType w:val="hybridMultilevel"/>
    <w:tmpl w:val="F60847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0">
    <w:nsid w:val="7B2E6B71"/>
    <w:multiLevelType w:val="hybridMultilevel"/>
    <w:tmpl w:val="56A0965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1">
    <w:nsid w:val="7B775389"/>
    <w:multiLevelType w:val="hybridMultilevel"/>
    <w:tmpl w:val="0C9633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2">
    <w:nsid w:val="7C454248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3">
    <w:nsid w:val="7C8247FA"/>
    <w:multiLevelType w:val="hybridMultilevel"/>
    <w:tmpl w:val="299CC016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74">
    <w:nsid w:val="7CB861CD"/>
    <w:multiLevelType w:val="hybridMultilevel"/>
    <w:tmpl w:val="97F0587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5">
    <w:nsid w:val="7CC5530B"/>
    <w:multiLevelType w:val="hybridMultilevel"/>
    <w:tmpl w:val="0282872E"/>
    <w:lvl w:ilvl="0" w:tplc="38743D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6">
    <w:nsid w:val="7DC41F30"/>
    <w:multiLevelType w:val="hybridMultilevel"/>
    <w:tmpl w:val="796A647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7">
    <w:nsid w:val="7E4569B2"/>
    <w:multiLevelType w:val="hybridMultilevel"/>
    <w:tmpl w:val="392E1CA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8">
    <w:nsid w:val="7E803DB2"/>
    <w:multiLevelType w:val="hybridMultilevel"/>
    <w:tmpl w:val="52CE0F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9">
    <w:nsid w:val="7EB707FE"/>
    <w:multiLevelType w:val="hybridMultilevel"/>
    <w:tmpl w:val="987EC36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80">
    <w:nsid w:val="7FC61929"/>
    <w:multiLevelType w:val="hybridMultilevel"/>
    <w:tmpl w:val="E01057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1">
    <w:nsid w:val="7FD73870"/>
    <w:multiLevelType w:val="hybridMultilevel"/>
    <w:tmpl w:val="CF686DD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235"/>
  </w:num>
  <w:num w:numId="6">
    <w:abstractNumId w:val="221"/>
  </w:num>
  <w:num w:numId="7">
    <w:abstractNumId w:val="187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2"/>
  </w:num>
  <w:num w:numId="10">
    <w:abstractNumId w:val="250"/>
  </w:num>
  <w:num w:numId="11">
    <w:abstractNumId w:val="97"/>
  </w:num>
  <w:num w:numId="12">
    <w:abstractNumId w:val="223"/>
  </w:num>
  <w:num w:numId="13">
    <w:abstractNumId w:val="231"/>
  </w:num>
  <w:num w:numId="14">
    <w:abstractNumId w:val="148"/>
  </w:num>
  <w:num w:numId="15">
    <w:abstractNumId w:val="218"/>
  </w:num>
  <w:num w:numId="16">
    <w:abstractNumId w:val="46"/>
  </w:num>
  <w:num w:numId="17">
    <w:abstractNumId w:val="94"/>
  </w:num>
  <w:num w:numId="18">
    <w:abstractNumId w:val="34"/>
  </w:num>
  <w:num w:numId="19">
    <w:abstractNumId w:val="74"/>
  </w:num>
  <w:num w:numId="20">
    <w:abstractNumId w:val="183"/>
  </w:num>
  <w:num w:numId="21">
    <w:abstractNumId w:val="111"/>
  </w:num>
  <w:num w:numId="22">
    <w:abstractNumId w:val="167"/>
  </w:num>
  <w:num w:numId="23">
    <w:abstractNumId w:val="59"/>
  </w:num>
  <w:num w:numId="24">
    <w:abstractNumId w:val="96"/>
  </w:num>
  <w:num w:numId="25">
    <w:abstractNumId w:val="260"/>
  </w:num>
  <w:num w:numId="26">
    <w:abstractNumId w:val="238"/>
  </w:num>
  <w:num w:numId="27">
    <w:abstractNumId w:val="230"/>
  </w:num>
  <w:num w:numId="28">
    <w:abstractNumId w:val="154"/>
  </w:num>
  <w:num w:numId="29">
    <w:abstractNumId w:val="176"/>
  </w:num>
  <w:num w:numId="30">
    <w:abstractNumId w:val="177"/>
  </w:num>
  <w:num w:numId="31">
    <w:abstractNumId w:val="71"/>
  </w:num>
  <w:num w:numId="32">
    <w:abstractNumId w:val="275"/>
  </w:num>
  <w:num w:numId="33">
    <w:abstractNumId w:val="142"/>
  </w:num>
  <w:num w:numId="34">
    <w:abstractNumId w:val="215"/>
  </w:num>
  <w:num w:numId="35">
    <w:abstractNumId w:val="272"/>
  </w:num>
  <w:num w:numId="36">
    <w:abstractNumId w:val="42"/>
  </w:num>
  <w:num w:numId="37">
    <w:abstractNumId w:val="69"/>
  </w:num>
  <w:num w:numId="38">
    <w:abstractNumId w:val="278"/>
  </w:num>
  <w:num w:numId="39">
    <w:abstractNumId w:val="50"/>
  </w:num>
  <w:num w:numId="40">
    <w:abstractNumId w:val="259"/>
  </w:num>
  <w:num w:numId="41">
    <w:abstractNumId w:val="192"/>
  </w:num>
  <w:num w:numId="42">
    <w:abstractNumId w:val="95"/>
  </w:num>
  <w:num w:numId="43">
    <w:abstractNumId w:val="105"/>
  </w:num>
  <w:num w:numId="44">
    <w:abstractNumId w:val="198"/>
  </w:num>
  <w:num w:numId="45">
    <w:abstractNumId w:val="242"/>
  </w:num>
  <w:num w:numId="46">
    <w:abstractNumId w:val="274"/>
  </w:num>
  <w:num w:numId="47">
    <w:abstractNumId w:val="93"/>
  </w:num>
  <w:num w:numId="48">
    <w:abstractNumId w:val="16"/>
  </w:num>
  <w:num w:numId="49">
    <w:abstractNumId w:val="258"/>
  </w:num>
  <w:num w:numId="50">
    <w:abstractNumId w:val="130"/>
  </w:num>
  <w:num w:numId="51">
    <w:abstractNumId w:val="83"/>
  </w:num>
  <w:num w:numId="52">
    <w:abstractNumId w:val="229"/>
  </w:num>
  <w:num w:numId="53">
    <w:abstractNumId w:val="9"/>
  </w:num>
  <w:num w:numId="54">
    <w:abstractNumId w:val="55"/>
  </w:num>
  <w:num w:numId="55">
    <w:abstractNumId w:val="118"/>
  </w:num>
  <w:num w:numId="56">
    <w:abstractNumId w:val="211"/>
  </w:num>
  <w:num w:numId="57">
    <w:abstractNumId w:val="99"/>
  </w:num>
  <w:num w:numId="58">
    <w:abstractNumId w:val="31"/>
  </w:num>
  <w:num w:numId="59">
    <w:abstractNumId w:val="81"/>
  </w:num>
  <w:num w:numId="60">
    <w:abstractNumId w:val="28"/>
  </w:num>
  <w:num w:numId="61">
    <w:abstractNumId w:val="68"/>
  </w:num>
  <w:num w:numId="62">
    <w:abstractNumId w:val="147"/>
  </w:num>
  <w:num w:numId="63">
    <w:abstractNumId w:val="203"/>
  </w:num>
  <w:num w:numId="64">
    <w:abstractNumId w:val="252"/>
  </w:num>
  <w:num w:numId="65">
    <w:abstractNumId w:val="245"/>
  </w:num>
  <w:num w:numId="66">
    <w:abstractNumId w:val="254"/>
  </w:num>
  <w:num w:numId="67">
    <w:abstractNumId w:val="199"/>
  </w:num>
  <w:num w:numId="68">
    <w:abstractNumId w:val="189"/>
  </w:num>
  <w:num w:numId="69">
    <w:abstractNumId w:val="225"/>
  </w:num>
  <w:num w:numId="70">
    <w:abstractNumId w:val="173"/>
  </w:num>
  <w:num w:numId="71">
    <w:abstractNumId w:val="112"/>
  </w:num>
  <w:num w:numId="72">
    <w:abstractNumId w:val="20"/>
  </w:num>
  <w:num w:numId="73">
    <w:abstractNumId w:val="5"/>
  </w:num>
  <w:num w:numId="74">
    <w:abstractNumId w:val="141"/>
  </w:num>
  <w:num w:numId="75">
    <w:abstractNumId w:val="54"/>
  </w:num>
  <w:num w:numId="76">
    <w:abstractNumId w:val="140"/>
  </w:num>
  <w:num w:numId="77">
    <w:abstractNumId w:val="98"/>
  </w:num>
  <w:num w:numId="78">
    <w:abstractNumId w:val="25"/>
  </w:num>
  <w:num w:numId="79">
    <w:abstractNumId w:val="170"/>
  </w:num>
  <w:num w:numId="80">
    <w:abstractNumId w:val="273"/>
  </w:num>
  <w:num w:numId="81">
    <w:abstractNumId w:val="160"/>
  </w:num>
  <w:num w:numId="82">
    <w:abstractNumId w:val="58"/>
  </w:num>
  <w:num w:numId="83">
    <w:abstractNumId w:val="207"/>
  </w:num>
  <w:num w:numId="84">
    <w:abstractNumId w:val="279"/>
  </w:num>
  <w:num w:numId="85">
    <w:abstractNumId w:val="122"/>
  </w:num>
  <w:num w:numId="86">
    <w:abstractNumId w:val="132"/>
  </w:num>
  <w:num w:numId="87">
    <w:abstractNumId w:val="129"/>
  </w:num>
  <w:num w:numId="88">
    <w:abstractNumId w:val="23"/>
  </w:num>
  <w:num w:numId="89">
    <w:abstractNumId w:val="36"/>
  </w:num>
  <w:num w:numId="90">
    <w:abstractNumId w:val="163"/>
  </w:num>
  <w:num w:numId="91">
    <w:abstractNumId w:val="126"/>
  </w:num>
  <w:num w:numId="92">
    <w:abstractNumId w:val="213"/>
  </w:num>
  <w:num w:numId="93">
    <w:abstractNumId w:val="181"/>
  </w:num>
  <w:num w:numId="94">
    <w:abstractNumId w:val="101"/>
  </w:num>
  <w:num w:numId="95">
    <w:abstractNumId w:val="210"/>
  </w:num>
  <w:num w:numId="96">
    <w:abstractNumId w:val="53"/>
  </w:num>
  <w:num w:numId="97">
    <w:abstractNumId w:val="220"/>
  </w:num>
  <w:num w:numId="98">
    <w:abstractNumId w:val="45"/>
  </w:num>
  <w:num w:numId="99">
    <w:abstractNumId w:val="155"/>
  </w:num>
  <w:num w:numId="100">
    <w:abstractNumId w:val="77"/>
  </w:num>
  <w:num w:numId="101">
    <w:abstractNumId w:val="262"/>
  </w:num>
  <w:num w:numId="102">
    <w:abstractNumId w:val="162"/>
  </w:num>
  <w:num w:numId="103">
    <w:abstractNumId w:val="257"/>
  </w:num>
  <w:num w:numId="104">
    <w:abstractNumId w:val="280"/>
  </w:num>
  <w:num w:numId="105">
    <w:abstractNumId w:val="200"/>
  </w:num>
  <w:num w:numId="106">
    <w:abstractNumId w:val="86"/>
  </w:num>
  <w:num w:numId="107">
    <w:abstractNumId w:val="116"/>
  </w:num>
  <w:num w:numId="108">
    <w:abstractNumId w:val="264"/>
  </w:num>
  <w:num w:numId="109">
    <w:abstractNumId w:val="234"/>
  </w:num>
  <w:num w:numId="110">
    <w:abstractNumId w:val="80"/>
  </w:num>
  <w:num w:numId="111">
    <w:abstractNumId w:val="196"/>
  </w:num>
  <w:num w:numId="112">
    <w:abstractNumId w:val="133"/>
  </w:num>
  <w:num w:numId="113">
    <w:abstractNumId w:val="48"/>
  </w:num>
  <w:num w:numId="114">
    <w:abstractNumId w:val="131"/>
  </w:num>
  <w:num w:numId="115">
    <w:abstractNumId w:val="219"/>
  </w:num>
  <w:num w:numId="116">
    <w:abstractNumId w:val="222"/>
  </w:num>
  <w:num w:numId="117">
    <w:abstractNumId w:val="51"/>
  </w:num>
  <w:num w:numId="118">
    <w:abstractNumId w:val="40"/>
  </w:num>
  <w:num w:numId="119">
    <w:abstractNumId w:val="161"/>
  </w:num>
  <w:num w:numId="120">
    <w:abstractNumId w:val="137"/>
  </w:num>
  <w:num w:numId="121">
    <w:abstractNumId w:val="91"/>
  </w:num>
  <w:num w:numId="122">
    <w:abstractNumId w:val="49"/>
  </w:num>
  <w:num w:numId="123">
    <w:abstractNumId w:val="158"/>
  </w:num>
  <w:num w:numId="124">
    <w:abstractNumId w:val="190"/>
  </w:num>
  <w:num w:numId="125">
    <w:abstractNumId w:val="64"/>
  </w:num>
  <w:num w:numId="126">
    <w:abstractNumId w:val="35"/>
  </w:num>
  <w:num w:numId="127">
    <w:abstractNumId w:val="228"/>
  </w:num>
  <w:num w:numId="128">
    <w:abstractNumId w:val="253"/>
  </w:num>
  <w:num w:numId="129">
    <w:abstractNumId w:val="224"/>
  </w:num>
  <w:num w:numId="130">
    <w:abstractNumId w:val="38"/>
  </w:num>
  <w:num w:numId="131">
    <w:abstractNumId w:val="44"/>
  </w:num>
  <w:num w:numId="132">
    <w:abstractNumId w:val="270"/>
  </w:num>
  <w:num w:numId="133">
    <w:abstractNumId w:val="57"/>
  </w:num>
  <w:num w:numId="134">
    <w:abstractNumId w:val="265"/>
  </w:num>
  <w:num w:numId="135">
    <w:abstractNumId w:val="70"/>
  </w:num>
  <w:num w:numId="136">
    <w:abstractNumId w:val="24"/>
  </w:num>
  <w:num w:numId="137">
    <w:abstractNumId w:val="19"/>
  </w:num>
  <w:num w:numId="138">
    <w:abstractNumId w:val="152"/>
  </w:num>
  <w:num w:numId="139">
    <w:abstractNumId w:val="79"/>
  </w:num>
  <w:num w:numId="140">
    <w:abstractNumId w:val="104"/>
  </w:num>
  <w:num w:numId="141">
    <w:abstractNumId w:val="266"/>
  </w:num>
  <w:num w:numId="142">
    <w:abstractNumId w:val="208"/>
  </w:num>
  <w:num w:numId="143">
    <w:abstractNumId w:val="26"/>
  </w:num>
  <w:num w:numId="144">
    <w:abstractNumId w:val="6"/>
  </w:num>
  <w:num w:numId="145">
    <w:abstractNumId w:val="251"/>
  </w:num>
  <w:num w:numId="146">
    <w:abstractNumId w:val="135"/>
  </w:num>
  <w:num w:numId="147">
    <w:abstractNumId w:val="150"/>
  </w:num>
  <w:num w:numId="148">
    <w:abstractNumId w:val="202"/>
  </w:num>
  <w:num w:numId="149">
    <w:abstractNumId w:val="67"/>
  </w:num>
  <w:num w:numId="150">
    <w:abstractNumId w:val="145"/>
  </w:num>
  <w:num w:numId="151">
    <w:abstractNumId w:val="124"/>
  </w:num>
  <w:num w:numId="152">
    <w:abstractNumId w:val="171"/>
  </w:num>
  <w:num w:numId="153">
    <w:abstractNumId w:val="27"/>
  </w:num>
  <w:num w:numId="154">
    <w:abstractNumId w:val="267"/>
  </w:num>
  <w:num w:numId="155">
    <w:abstractNumId w:val="100"/>
  </w:num>
  <w:num w:numId="156">
    <w:abstractNumId w:val="191"/>
  </w:num>
  <w:num w:numId="157">
    <w:abstractNumId w:val="193"/>
  </w:num>
  <w:num w:numId="158">
    <w:abstractNumId w:val="233"/>
  </w:num>
  <w:num w:numId="159">
    <w:abstractNumId w:val="244"/>
  </w:num>
  <w:num w:numId="160">
    <w:abstractNumId w:val="43"/>
  </w:num>
  <w:num w:numId="161">
    <w:abstractNumId w:val="255"/>
  </w:num>
  <w:num w:numId="162">
    <w:abstractNumId w:val="136"/>
  </w:num>
  <w:num w:numId="163">
    <w:abstractNumId w:val="169"/>
  </w:num>
  <w:num w:numId="164">
    <w:abstractNumId w:val="115"/>
  </w:num>
  <w:num w:numId="165">
    <w:abstractNumId w:val="182"/>
  </w:num>
  <w:num w:numId="166">
    <w:abstractNumId w:val="151"/>
  </w:num>
  <w:num w:numId="167">
    <w:abstractNumId w:val="117"/>
  </w:num>
  <w:num w:numId="168">
    <w:abstractNumId w:val="121"/>
  </w:num>
  <w:num w:numId="169">
    <w:abstractNumId w:val="241"/>
  </w:num>
  <w:num w:numId="170">
    <w:abstractNumId w:val="263"/>
  </w:num>
  <w:num w:numId="171">
    <w:abstractNumId w:val="32"/>
  </w:num>
  <w:num w:numId="172">
    <w:abstractNumId w:val="52"/>
  </w:num>
  <w:num w:numId="173">
    <w:abstractNumId w:val="108"/>
  </w:num>
  <w:num w:numId="174">
    <w:abstractNumId w:val="14"/>
  </w:num>
  <w:num w:numId="175">
    <w:abstractNumId w:val="246"/>
  </w:num>
  <w:num w:numId="176">
    <w:abstractNumId w:val="87"/>
  </w:num>
  <w:num w:numId="177">
    <w:abstractNumId w:val="146"/>
  </w:num>
  <w:num w:numId="178">
    <w:abstractNumId w:val="206"/>
  </w:num>
  <w:num w:numId="179">
    <w:abstractNumId w:val="180"/>
  </w:num>
  <w:num w:numId="180">
    <w:abstractNumId w:val="153"/>
  </w:num>
  <w:num w:numId="181">
    <w:abstractNumId w:val="75"/>
  </w:num>
  <w:num w:numId="182">
    <w:abstractNumId w:val="138"/>
  </w:num>
  <w:num w:numId="183">
    <w:abstractNumId w:val="268"/>
  </w:num>
  <w:num w:numId="184">
    <w:abstractNumId w:val="29"/>
  </w:num>
  <w:num w:numId="185">
    <w:abstractNumId w:val="72"/>
  </w:num>
  <w:num w:numId="186">
    <w:abstractNumId w:val="212"/>
  </w:num>
  <w:num w:numId="187">
    <w:abstractNumId w:val="217"/>
  </w:num>
  <w:num w:numId="188">
    <w:abstractNumId w:val="165"/>
  </w:num>
  <w:num w:numId="189">
    <w:abstractNumId w:val="134"/>
  </w:num>
  <w:num w:numId="190">
    <w:abstractNumId w:val="143"/>
  </w:num>
  <w:num w:numId="191">
    <w:abstractNumId w:val="15"/>
  </w:num>
  <w:num w:numId="192">
    <w:abstractNumId w:val="277"/>
  </w:num>
  <w:num w:numId="193">
    <w:abstractNumId w:val="201"/>
  </w:num>
  <w:num w:numId="194">
    <w:abstractNumId w:val="62"/>
  </w:num>
  <w:num w:numId="195">
    <w:abstractNumId w:val="47"/>
  </w:num>
  <w:num w:numId="196">
    <w:abstractNumId w:val="78"/>
  </w:num>
  <w:num w:numId="197">
    <w:abstractNumId w:val="63"/>
  </w:num>
  <w:num w:numId="198">
    <w:abstractNumId w:val="204"/>
  </w:num>
  <w:num w:numId="199">
    <w:abstractNumId w:val="216"/>
  </w:num>
  <w:num w:numId="200">
    <w:abstractNumId w:val="172"/>
  </w:num>
  <w:num w:numId="201">
    <w:abstractNumId w:val="128"/>
  </w:num>
  <w:num w:numId="202">
    <w:abstractNumId w:val="139"/>
  </w:num>
  <w:num w:numId="203">
    <w:abstractNumId w:val="21"/>
  </w:num>
  <w:num w:numId="204">
    <w:abstractNumId w:val="30"/>
  </w:num>
  <w:num w:numId="205">
    <w:abstractNumId w:val="66"/>
  </w:num>
  <w:num w:numId="206">
    <w:abstractNumId w:val="110"/>
  </w:num>
  <w:num w:numId="207">
    <w:abstractNumId w:val="243"/>
  </w:num>
  <w:num w:numId="208">
    <w:abstractNumId w:val="41"/>
  </w:num>
  <w:num w:numId="209">
    <w:abstractNumId w:val="113"/>
  </w:num>
  <w:num w:numId="210">
    <w:abstractNumId w:val="186"/>
  </w:num>
  <w:num w:numId="211">
    <w:abstractNumId w:val="39"/>
  </w:num>
  <w:num w:numId="212">
    <w:abstractNumId w:val="109"/>
  </w:num>
  <w:num w:numId="213">
    <w:abstractNumId w:val="76"/>
  </w:num>
  <w:num w:numId="214">
    <w:abstractNumId w:val="194"/>
  </w:num>
  <w:num w:numId="215">
    <w:abstractNumId w:val="103"/>
  </w:num>
  <w:num w:numId="216">
    <w:abstractNumId w:val="73"/>
  </w:num>
  <w:num w:numId="217">
    <w:abstractNumId w:val="185"/>
  </w:num>
  <w:num w:numId="218">
    <w:abstractNumId w:val="269"/>
  </w:num>
  <w:num w:numId="219">
    <w:abstractNumId w:val="8"/>
  </w:num>
  <w:num w:numId="220">
    <w:abstractNumId w:val="123"/>
  </w:num>
  <w:num w:numId="221">
    <w:abstractNumId w:val="37"/>
  </w:num>
  <w:num w:numId="222">
    <w:abstractNumId w:val="85"/>
  </w:num>
  <w:num w:numId="223">
    <w:abstractNumId w:val="188"/>
  </w:num>
  <w:num w:numId="224">
    <w:abstractNumId w:val="90"/>
  </w:num>
  <w:num w:numId="225">
    <w:abstractNumId w:val="125"/>
  </w:num>
  <w:num w:numId="226">
    <w:abstractNumId w:val="157"/>
  </w:num>
  <w:num w:numId="227">
    <w:abstractNumId w:val="240"/>
  </w:num>
  <w:num w:numId="228">
    <w:abstractNumId w:val="89"/>
  </w:num>
  <w:num w:numId="229">
    <w:abstractNumId w:val="237"/>
  </w:num>
  <w:num w:numId="230">
    <w:abstractNumId w:val="232"/>
  </w:num>
  <w:num w:numId="231">
    <w:abstractNumId w:val="82"/>
  </w:num>
  <w:num w:numId="232">
    <w:abstractNumId w:val="56"/>
  </w:num>
  <w:num w:numId="233">
    <w:abstractNumId w:val="248"/>
  </w:num>
  <w:num w:numId="234">
    <w:abstractNumId w:val="166"/>
  </w:num>
  <w:num w:numId="235">
    <w:abstractNumId w:val="84"/>
  </w:num>
  <w:num w:numId="236">
    <w:abstractNumId w:val="61"/>
  </w:num>
  <w:num w:numId="237">
    <w:abstractNumId w:val="197"/>
  </w:num>
  <w:num w:numId="238">
    <w:abstractNumId w:val="174"/>
  </w:num>
  <w:num w:numId="239">
    <w:abstractNumId w:val="239"/>
  </w:num>
  <w:num w:numId="240">
    <w:abstractNumId w:val="119"/>
  </w:num>
  <w:num w:numId="241">
    <w:abstractNumId w:val="236"/>
  </w:num>
  <w:num w:numId="242">
    <w:abstractNumId w:val="149"/>
  </w:num>
  <w:num w:numId="243">
    <w:abstractNumId w:val="249"/>
  </w:num>
  <w:num w:numId="244">
    <w:abstractNumId w:val="271"/>
  </w:num>
  <w:num w:numId="245">
    <w:abstractNumId w:val="12"/>
  </w:num>
  <w:num w:numId="246">
    <w:abstractNumId w:val="205"/>
  </w:num>
  <w:num w:numId="247">
    <w:abstractNumId w:val="256"/>
  </w:num>
  <w:num w:numId="248">
    <w:abstractNumId w:val="33"/>
  </w:num>
  <w:num w:numId="249">
    <w:abstractNumId w:val="11"/>
  </w:num>
  <w:num w:numId="250">
    <w:abstractNumId w:val="92"/>
  </w:num>
  <w:num w:numId="251">
    <w:abstractNumId w:val="261"/>
  </w:num>
  <w:num w:numId="252">
    <w:abstractNumId w:val="106"/>
  </w:num>
  <w:num w:numId="253">
    <w:abstractNumId w:val="13"/>
  </w:num>
  <w:num w:numId="254">
    <w:abstractNumId w:val="144"/>
  </w:num>
  <w:num w:numId="255">
    <w:abstractNumId w:val="281"/>
  </w:num>
  <w:num w:numId="256">
    <w:abstractNumId w:val="227"/>
  </w:num>
  <w:num w:numId="257">
    <w:abstractNumId w:val="175"/>
  </w:num>
  <w:num w:numId="258">
    <w:abstractNumId w:val="168"/>
  </w:num>
  <w:num w:numId="259">
    <w:abstractNumId w:val="88"/>
  </w:num>
  <w:num w:numId="260">
    <w:abstractNumId w:val="65"/>
  </w:num>
  <w:num w:numId="261">
    <w:abstractNumId w:val="209"/>
  </w:num>
  <w:num w:numId="262">
    <w:abstractNumId w:val="226"/>
  </w:num>
  <w:num w:numId="263">
    <w:abstractNumId w:val="120"/>
  </w:num>
  <w:num w:numId="264">
    <w:abstractNumId w:val="7"/>
  </w:num>
  <w:num w:numId="265">
    <w:abstractNumId w:val="195"/>
  </w:num>
  <w:num w:numId="266">
    <w:abstractNumId w:val="107"/>
  </w:num>
  <w:num w:numId="267">
    <w:abstractNumId w:val="17"/>
  </w:num>
  <w:num w:numId="268">
    <w:abstractNumId w:val="156"/>
  </w:num>
  <w:num w:numId="269">
    <w:abstractNumId w:val="184"/>
  </w:num>
  <w:num w:numId="270">
    <w:abstractNumId w:val="276"/>
  </w:num>
  <w:num w:numId="271">
    <w:abstractNumId w:val="164"/>
  </w:num>
  <w:num w:numId="272">
    <w:abstractNumId w:val="214"/>
  </w:num>
  <w:num w:numId="273">
    <w:abstractNumId w:val="247"/>
  </w:num>
  <w:num w:numId="274">
    <w:abstractNumId w:val="18"/>
  </w:num>
  <w:num w:numId="275">
    <w:abstractNumId w:val="127"/>
  </w:num>
  <w:num w:numId="276">
    <w:abstractNumId w:val="22"/>
  </w:num>
  <w:num w:numId="277">
    <w:abstractNumId w:val="159"/>
  </w:num>
  <w:num w:numId="278">
    <w:abstractNumId w:val="60"/>
  </w:num>
  <w:num w:numId="279">
    <w:abstractNumId w:val="114"/>
  </w:num>
  <w:numIdMacAtCleanup w:val="2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53FB"/>
    <w:rsid w:val="000016B0"/>
    <w:rsid w:val="00001BCB"/>
    <w:rsid w:val="0000257F"/>
    <w:rsid w:val="00002766"/>
    <w:rsid w:val="00007F0E"/>
    <w:rsid w:val="00012118"/>
    <w:rsid w:val="0001392F"/>
    <w:rsid w:val="00013CF7"/>
    <w:rsid w:val="00013EE8"/>
    <w:rsid w:val="00014640"/>
    <w:rsid w:val="000156A0"/>
    <w:rsid w:val="00015ACB"/>
    <w:rsid w:val="00015BA5"/>
    <w:rsid w:val="00015BC0"/>
    <w:rsid w:val="00017F1B"/>
    <w:rsid w:val="00022871"/>
    <w:rsid w:val="000233F8"/>
    <w:rsid w:val="00026281"/>
    <w:rsid w:val="00027875"/>
    <w:rsid w:val="00027993"/>
    <w:rsid w:val="0003240A"/>
    <w:rsid w:val="00034144"/>
    <w:rsid w:val="00034363"/>
    <w:rsid w:val="0003710B"/>
    <w:rsid w:val="000378EA"/>
    <w:rsid w:val="000403CC"/>
    <w:rsid w:val="00040674"/>
    <w:rsid w:val="000412D1"/>
    <w:rsid w:val="00041381"/>
    <w:rsid w:val="00042372"/>
    <w:rsid w:val="00043D6A"/>
    <w:rsid w:val="000453CE"/>
    <w:rsid w:val="00047FD8"/>
    <w:rsid w:val="000516E5"/>
    <w:rsid w:val="00053CA6"/>
    <w:rsid w:val="00054669"/>
    <w:rsid w:val="000550F2"/>
    <w:rsid w:val="000560B1"/>
    <w:rsid w:val="00057E18"/>
    <w:rsid w:val="00057FA4"/>
    <w:rsid w:val="00061CA5"/>
    <w:rsid w:val="00061E32"/>
    <w:rsid w:val="00064359"/>
    <w:rsid w:val="0006457A"/>
    <w:rsid w:val="00065BB1"/>
    <w:rsid w:val="00067B47"/>
    <w:rsid w:val="00070438"/>
    <w:rsid w:val="00071A2A"/>
    <w:rsid w:val="000720B1"/>
    <w:rsid w:val="000757F3"/>
    <w:rsid w:val="000772CF"/>
    <w:rsid w:val="000774E7"/>
    <w:rsid w:val="00083C14"/>
    <w:rsid w:val="00084262"/>
    <w:rsid w:val="00084512"/>
    <w:rsid w:val="00084BA9"/>
    <w:rsid w:val="00084FA5"/>
    <w:rsid w:val="000942C2"/>
    <w:rsid w:val="00095840"/>
    <w:rsid w:val="00095B71"/>
    <w:rsid w:val="000A0315"/>
    <w:rsid w:val="000A188D"/>
    <w:rsid w:val="000A2D82"/>
    <w:rsid w:val="000A32A8"/>
    <w:rsid w:val="000A6CD0"/>
    <w:rsid w:val="000A754B"/>
    <w:rsid w:val="000B0F1F"/>
    <w:rsid w:val="000B2B48"/>
    <w:rsid w:val="000B2EDD"/>
    <w:rsid w:val="000B37D2"/>
    <w:rsid w:val="000B5EC8"/>
    <w:rsid w:val="000B5F1C"/>
    <w:rsid w:val="000B6404"/>
    <w:rsid w:val="000B741F"/>
    <w:rsid w:val="000C0382"/>
    <w:rsid w:val="000C101E"/>
    <w:rsid w:val="000C20D5"/>
    <w:rsid w:val="000C42DD"/>
    <w:rsid w:val="000C43A5"/>
    <w:rsid w:val="000C46DD"/>
    <w:rsid w:val="000C565C"/>
    <w:rsid w:val="000D0CF0"/>
    <w:rsid w:val="000D2204"/>
    <w:rsid w:val="000D2584"/>
    <w:rsid w:val="000D2863"/>
    <w:rsid w:val="000D3B6C"/>
    <w:rsid w:val="000D4E4B"/>
    <w:rsid w:val="000D6DB8"/>
    <w:rsid w:val="000E319B"/>
    <w:rsid w:val="000E365C"/>
    <w:rsid w:val="000E3856"/>
    <w:rsid w:val="000E4174"/>
    <w:rsid w:val="000E4AD0"/>
    <w:rsid w:val="000E6045"/>
    <w:rsid w:val="000E615B"/>
    <w:rsid w:val="000E6BFD"/>
    <w:rsid w:val="000E743D"/>
    <w:rsid w:val="000F0FAE"/>
    <w:rsid w:val="000F167E"/>
    <w:rsid w:val="000F3A10"/>
    <w:rsid w:val="000F4BB4"/>
    <w:rsid w:val="000F6533"/>
    <w:rsid w:val="000F7131"/>
    <w:rsid w:val="001028E3"/>
    <w:rsid w:val="00102CEB"/>
    <w:rsid w:val="00102FE4"/>
    <w:rsid w:val="00105123"/>
    <w:rsid w:val="0010564B"/>
    <w:rsid w:val="0010677A"/>
    <w:rsid w:val="0010792E"/>
    <w:rsid w:val="00107DA0"/>
    <w:rsid w:val="0011029B"/>
    <w:rsid w:val="001106AD"/>
    <w:rsid w:val="00110EDF"/>
    <w:rsid w:val="00112AA4"/>
    <w:rsid w:val="00112BB5"/>
    <w:rsid w:val="001132E7"/>
    <w:rsid w:val="00113353"/>
    <w:rsid w:val="00113E4A"/>
    <w:rsid w:val="00114A43"/>
    <w:rsid w:val="001158CD"/>
    <w:rsid w:val="00116836"/>
    <w:rsid w:val="0011789B"/>
    <w:rsid w:val="00120850"/>
    <w:rsid w:val="00121FE8"/>
    <w:rsid w:val="00122E1D"/>
    <w:rsid w:val="00124678"/>
    <w:rsid w:val="00125321"/>
    <w:rsid w:val="00126B93"/>
    <w:rsid w:val="00127743"/>
    <w:rsid w:val="001329DE"/>
    <w:rsid w:val="00135232"/>
    <w:rsid w:val="001369F5"/>
    <w:rsid w:val="00140D30"/>
    <w:rsid w:val="00141944"/>
    <w:rsid w:val="00141B40"/>
    <w:rsid w:val="00145B28"/>
    <w:rsid w:val="00146362"/>
    <w:rsid w:val="00151248"/>
    <w:rsid w:val="00151A6C"/>
    <w:rsid w:val="00154CA8"/>
    <w:rsid w:val="00155011"/>
    <w:rsid w:val="00155713"/>
    <w:rsid w:val="001573BA"/>
    <w:rsid w:val="00157AA9"/>
    <w:rsid w:val="0016002A"/>
    <w:rsid w:val="001608F5"/>
    <w:rsid w:val="0016135A"/>
    <w:rsid w:val="00161417"/>
    <w:rsid w:val="00163EAA"/>
    <w:rsid w:val="00166C4A"/>
    <w:rsid w:val="00166E0C"/>
    <w:rsid w:val="00167B82"/>
    <w:rsid w:val="00167E6C"/>
    <w:rsid w:val="00170021"/>
    <w:rsid w:val="00170D2A"/>
    <w:rsid w:val="00171885"/>
    <w:rsid w:val="001725F4"/>
    <w:rsid w:val="00172920"/>
    <w:rsid w:val="00174C5B"/>
    <w:rsid w:val="001766E5"/>
    <w:rsid w:val="00180845"/>
    <w:rsid w:val="001814BF"/>
    <w:rsid w:val="00184857"/>
    <w:rsid w:val="001870C2"/>
    <w:rsid w:val="001874FB"/>
    <w:rsid w:val="00193412"/>
    <w:rsid w:val="00195696"/>
    <w:rsid w:val="00195894"/>
    <w:rsid w:val="001958D4"/>
    <w:rsid w:val="00195F9F"/>
    <w:rsid w:val="001965F2"/>
    <w:rsid w:val="00197EEC"/>
    <w:rsid w:val="001A1F61"/>
    <w:rsid w:val="001A43C0"/>
    <w:rsid w:val="001A6964"/>
    <w:rsid w:val="001B1608"/>
    <w:rsid w:val="001B3123"/>
    <w:rsid w:val="001B4AF8"/>
    <w:rsid w:val="001B6B2D"/>
    <w:rsid w:val="001C3357"/>
    <w:rsid w:val="001C3407"/>
    <w:rsid w:val="001C4ACA"/>
    <w:rsid w:val="001C4AF7"/>
    <w:rsid w:val="001C4B5B"/>
    <w:rsid w:val="001C4C6D"/>
    <w:rsid w:val="001C5FBF"/>
    <w:rsid w:val="001C673B"/>
    <w:rsid w:val="001C77C7"/>
    <w:rsid w:val="001D1510"/>
    <w:rsid w:val="001D1842"/>
    <w:rsid w:val="001D31B8"/>
    <w:rsid w:val="001D460C"/>
    <w:rsid w:val="001D58E2"/>
    <w:rsid w:val="001E0D88"/>
    <w:rsid w:val="001E351F"/>
    <w:rsid w:val="001E50C8"/>
    <w:rsid w:val="001E5185"/>
    <w:rsid w:val="001E638A"/>
    <w:rsid w:val="001E6AE3"/>
    <w:rsid w:val="001E6D4B"/>
    <w:rsid w:val="001E7332"/>
    <w:rsid w:val="001F099A"/>
    <w:rsid w:val="001F0A70"/>
    <w:rsid w:val="001F1430"/>
    <w:rsid w:val="001F1A5F"/>
    <w:rsid w:val="001F3137"/>
    <w:rsid w:val="001F57B3"/>
    <w:rsid w:val="001F6A3D"/>
    <w:rsid w:val="001F7C42"/>
    <w:rsid w:val="0020023B"/>
    <w:rsid w:val="00200491"/>
    <w:rsid w:val="00200DDF"/>
    <w:rsid w:val="002018B3"/>
    <w:rsid w:val="00202151"/>
    <w:rsid w:val="0020317D"/>
    <w:rsid w:val="00204BF0"/>
    <w:rsid w:val="00205272"/>
    <w:rsid w:val="002054F4"/>
    <w:rsid w:val="002074B0"/>
    <w:rsid w:val="00207CED"/>
    <w:rsid w:val="00211ABF"/>
    <w:rsid w:val="00214074"/>
    <w:rsid w:val="00214169"/>
    <w:rsid w:val="00216247"/>
    <w:rsid w:val="00216764"/>
    <w:rsid w:val="00216C3F"/>
    <w:rsid w:val="00217233"/>
    <w:rsid w:val="002206D8"/>
    <w:rsid w:val="00221A54"/>
    <w:rsid w:val="00225D3C"/>
    <w:rsid w:val="002275E2"/>
    <w:rsid w:val="00227CC6"/>
    <w:rsid w:val="00231319"/>
    <w:rsid w:val="0023133E"/>
    <w:rsid w:val="00231F26"/>
    <w:rsid w:val="0023230F"/>
    <w:rsid w:val="002333CD"/>
    <w:rsid w:val="00234376"/>
    <w:rsid w:val="00236A6A"/>
    <w:rsid w:val="00240DE5"/>
    <w:rsid w:val="00242C8D"/>
    <w:rsid w:val="00243072"/>
    <w:rsid w:val="002448B4"/>
    <w:rsid w:val="002474C0"/>
    <w:rsid w:val="00250319"/>
    <w:rsid w:val="002504A9"/>
    <w:rsid w:val="00251B24"/>
    <w:rsid w:val="00251BDF"/>
    <w:rsid w:val="0025245B"/>
    <w:rsid w:val="0025271F"/>
    <w:rsid w:val="00252DA5"/>
    <w:rsid w:val="00252DBF"/>
    <w:rsid w:val="0025310A"/>
    <w:rsid w:val="00253304"/>
    <w:rsid w:val="0025700E"/>
    <w:rsid w:val="00257328"/>
    <w:rsid w:val="002620F3"/>
    <w:rsid w:val="00262757"/>
    <w:rsid w:val="0026392B"/>
    <w:rsid w:val="002644AF"/>
    <w:rsid w:val="00271CE5"/>
    <w:rsid w:val="00272AB5"/>
    <w:rsid w:val="00273084"/>
    <w:rsid w:val="00273C1E"/>
    <w:rsid w:val="002742EA"/>
    <w:rsid w:val="002743B0"/>
    <w:rsid w:val="00275FFC"/>
    <w:rsid w:val="00276AE2"/>
    <w:rsid w:val="0027703B"/>
    <w:rsid w:val="002774EE"/>
    <w:rsid w:val="002775AC"/>
    <w:rsid w:val="002808F7"/>
    <w:rsid w:val="002809AB"/>
    <w:rsid w:val="00280BF8"/>
    <w:rsid w:val="0028279D"/>
    <w:rsid w:val="00282D9C"/>
    <w:rsid w:val="00285519"/>
    <w:rsid w:val="002868E9"/>
    <w:rsid w:val="00287464"/>
    <w:rsid w:val="00290813"/>
    <w:rsid w:val="00290A96"/>
    <w:rsid w:val="002924CE"/>
    <w:rsid w:val="002926A5"/>
    <w:rsid w:val="00292BFC"/>
    <w:rsid w:val="00293205"/>
    <w:rsid w:val="00294938"/>
    <w:rsid w:val="00295A5B"/>
    <w:rsid w:val="00295B60"/>
    <w:rsid w:val="00296587"/>
    <w:rsid w:val="002979FE"/>
    <w:rsid w:val="002A1059"/>
    <w:rsid w:val="002A2C59"/>
    <w:rsid w:val="002A358C"/>
    <w:rsid w:val="002A38E6"/>
    <w:rsid w:val="002A3A87"/>
    <w:rsid w:val="002A52B6"/>
    <w:rsid w:val="002A555E"/>
    <w:rsid w:val="002A66D0"/>
    <w:rsid w:val="002A73FA"/>
    <w:rsid w:val="002A7649"/>
    <w:rsid w:val="002A7762"/>
    <w:rsid w:val="002B01F7"/>
    <w:rsid w:val="002B2B29"/>
    <w:rsid w:val="002B37CF"/>
    <w:rsid w:val="002B5912"/>
    <w:rsid w:val="002C13D6"/>
    <w:rsid w:val="002C2A9E"/>
    <w:rsid w:val="002C41F1"/>
    <w:rsid w:val="002C4A38"/>
    <w:rsid w:val="002C7566"/>
    <w:rsid w:val="002C77FD"/>
    <w:rsid w:val="002D0913"/>
    <w:rsid w:val="002D2857"/>
    <w:rsid w:val="002D3470"/>
    <w:rsid w:val="002D39BA"/>
    <w:rsid w:val="002D517B"/>
    <w:rsid w:val="002D568D"/>
    <w:rsid w:val="002D67C6"/>
    <w:rsid w:val="002D7C59"/>
    <w:rsid w:val="002D7FF3"/>
    <w:rsid w:val="002E15C2"/>
    <w:rsid w:val="002E1A59"/>
    <w:rsid w:val="002E286E"/>
    <w:rsid w:val="002E39F4"/>
    <w:rsid w:val="002E5407"/>
    <w:rsid w:val="002E5616"/>
    <w:rsid w:val="002E5856"/>
    <w:rsid w:val="002E6301"/>
    <w:rsid w:val="002E74FE"/>
    <w:rsid w:val="002F054A"/>
    <w:rsid w:val="002F708D"/>
    <w:rsid w:val="00300C36"/>
    <w:rsid w:val="00300E1F"/>
    <w:rsid w:val="00301243"/>
    <w:rsid w:val="003013A2"/>
    <w:rsid w:val="00303151"/>
    <w:rsid w:val="00305084"/>
    <w:rsid w:val="00310FE4"/>
    <w:rsid w:val="003123C0"/>
    <w:rsid w:val="00313B74"/>
    <w:rsid w:val="00317355"/>
    <w:rsid w:val="00320101"/>
    <w:rsid w:val="003237AF"/>
    <w:rsid w:val="003249BF"/>
    <w:rsid w:val="00324ADF"/>
    <w:rsid w:val="00326125"/>
    <w:rsid w:val="0032670A"/>
    <w:rsid w:val="0032696E"/>
    <w:rsid w:val="00327724"/>
    <w:rsid w:val="00327E49"/>
    <w:rsid w:val="00330C44"/>
    <w:rsid w:val="00330D51"/>
    <w:rsid w:val="00331447"/>
    <w:rsid w:val="00331535"/>
    <w:rsid w:val="003324A9"/>
    <w:rsid w:val="003325BF"/>
    <w:rsid w:val="00332F7A"/>
    <w:rsid w:val="00332FEB"/>
    <w:rsid w:val="003346C7"/>
    <w:rsid w:val="0033626A"/>
    <w:rsid w:val="00340C93"/>
    <w:rsid w:val="00340EA1"/>
    <w:rsid w:val="003411FE"/>
    <w:rsid w:val="00341D61"/>
    <w:rsid w:val="00341FF7"/>
    <w:rsid w:val="003543A4"/>
    <w:rsid w:val="0035559D"/>
    <w:rsid w:val="00355FEF"/>
    <w:rsid w:val="00357E2B"/>
    <w:rsid w:val="0036199B"/>
    <w:rsid w:val="00361AB9"/>
    <w:rsid w:val="00363832"/>
    <w:rsid w:val="00365570"/>
    <w:rsid w:val="003655C4"/>
    <w:rsid w:val="00370173"/>
    <w:rsid w:val="003708A9"/>
    <w:rsid w:val="00370D9A"/>
    <w:rsid w:val="0037246C"/>
    <w:rsid w:val="003756A1"/>
    <w:rsid w:val="003776C0"/>
    <w:rsid w:val="003810E9"/>
    <w:rsid w:val="003820DD"/>
    <w:rsid w:val="00382515"/>
    <w:rsid w:val="003833CC"/>
    <w:rsid w:val="00383E77"/>
    <w:rsid w:val="00384008"/>
    <w:rsid w:val="00384197"/>
    <w:rsid w:val="00385873"/>
    <w:rsid w:val="00385BB3"/>
    <w:rsid w:val="003901ED"/>
    <w:rsid w:val="003902AC"/>
    <w:rsid w:val="00390356"/>
    <w:rsid w:val="00390B75"/>
    <w:rsid w:val="00394898"/>
    <w:rsid w:val="00394C45"/>
    <w:rsid w:val="003957DE"/>
    <w:rsid w:val="00396006"/>
    <w:rsid w:val="00396E86"/>
    <w:rsid w:val="00397860"/>
    <w:rsid w:val="003979EC"/>
    <w:rsid w:val="003A18B4"/>
    <w:rsid w:val="003A4BED"/>
    <w:rsid w:val="003A56CB"/>
    <w:rsid w:val="003A664C"/>
    <w:rsid w:val="003A6674"/>
    <w:rsid w:val="003A6FBF"/>
    <w:rsid w:val="003A7389"/>
    <w:rsid w:val="003A7546"/>
    <w:rsid w:val="003B0A30"/>
    <w:rsid w:val="003B0ABF"/>
    <w:rsid w:val="003B15D2"/>
    <w:rsid w:val="003B15DB"/>
    <w:rsid w:val="003B1B2F"/>
    <w:rsid w:val="003B2A02"/>
    <w:rsid w:val="003B3983"/>
    <w:rsid w:val="003B4972"/>
    <w:rsid w:val="003B540A"/>
    <w:rsid w:val="003B541A"/>
    <w:rsid w:val="003B7F51"/>
    <w:rsid w:val="003C04CD"/>
    <w:rsid w:val="003C37E7"/>
    <w:rsid w:val="003C55E7"/>
    <w:rsid w:val="003C5FE6"/>
    <w:rsid w:val="003C650C"/>
    <w:rsid w:val="003D0E18"/>
    <w:rsid w:val="003D12B4"/>
    <w:rsid w:val="003D18F9"/>
    <w:rsid w:val="003D4B03"/>
    <w:rsid w:val="003D5BE2"/>
    <w:rsid w:val="003D66E9"/>
    <w:rsid w:val="003D6CA3"/>
    <w:rsid w:val="003D79C7"/>
    <w:rsid w:val="003E1A6D"/>
    <w:rsid w:val="003E5B63"/>
    <w:rsid w:val="003E726A"/>
    <w:rsid w:val="003F05A9"/>
    <w:rsid w:val="003F0D98"/>
    <w:rsid w:val="003F183E"/>
    <w:rsid w:val="003F2B8B"/>
    <w:rsid w:val="003F2CE4"/>
    <w:rsid w:val="003F2D15"/>
    <w:rsid w:val="003F5F77"/>
    <w:rsid w:val="003F63B6"/>
    <w:rsid w:val="003F726B"/>
    <w:rsid w:val="003F7298"/>
    <w:rsid w:val="0040362A"/>
    <w:rsid w:val="00403F98"/>
    <w:rsid w:val="004069E9"/>
    <w:rsid w:val="004072CE"/>
    <w:rsid w:val="00407B87"/>
    <w:rsid w:val="00410824"/>
    <w:rsid w:val="004108AD"/>
    <w:rsid w:val="00410E12"/>
    <w:rsid w:val="0041126A"/>
    <w:rsid w:val="0041483C"/>
    <w:rsid w:val="00415FC2"/>
    <w:rsid w:val="00416599"/>
    <w:rsid w:val="00416A2D"/>
    <w:rsid w:val="00417DCF"/>
    <w:rsid w:val="00420903"/>
    <w:rsid w:val="00421127"/>
    <w:rsid w:val="004216A8"/>
    <w:rsid w:val="0042502E"/>
    <w:rsid w:val="00425A83"/>
    <w:rsid w:val="00426FF8"/>
    <w:rsid w:val="00432FDE"/>
    <w:rsid w:val="00433D36"/>
    <w:rsid w:val="004343FD"/>
    <w:rsid w:val="00434D81"/>
    <w:rsid w:val="00435A67"/>
    <w:rsid w:val="004379B8"/>
    <w:rsid w:val="00440FBE"/>
    <w:rsid w:val="00441C05"/>
    <w:rsid w:val="00442024"/>
    <w:rsid w:val="004434E9"/>
    <w:rsid w:val="00445A01"/>
    <w:rsid w:val="00447362"/>
    <w:rsid w:val="0045492E"/>
    <w:rsid w:val="0045644D"/>
    <w:rsid w:val="004566A8"/>
    <w:rsid w:val="0045690F"/>
    <w:rsid w:val="00456AB8"/>
    <w:rsid w:val="004573C0"/>
    <w:rsid w:val="004643EF"/>
    <w:rsid w:val="00464F52"/>
    <w:rsid w:val="00465A78"/>
    <w:rsid w:val="0047223E"/>
    <w:rsid w:val="00474673"/>
    <w:rsid w:val="00476124"/>
    <w:rsid w:val="00476397"/>
    <w:rsid w:val="00476556"/>
    <w:rsid w:val="00477042"/>
    <w:rsid w:val="00480417"/>
    <w:rsid w:val="00480458"/>
    <w:rsid w:val="00480AC6"/>
    <w:rsid w:val="0048164A"/>
    <w:rsid w:val="004816F4"/>
    <w:rsid w:val="004835A1"/>
    <w:rsid w:val="00483739"/>
    <w:rsid w:val="00483D05"/>
    <w:rsid w:val="00483F35"/>
    <w:rsid w:val="0048565B"/>
    <w:rsid w:val="00486861"/>
    <w:rsid w:val="00487489"/>
    <w:rsid w:val="0048790F"/>
    <w:rsid w:val="004908A2"/>
    <w:rsid w:val="0049678B"/>
    <w:rsid w:val="004A1BA6"/>
    <w:rsid w:val="004A3C6C"/>
    <w:rsid w:val="004A403F"/>
    <w:rsid w:val="004A40E9"/>
    <w:rsid w:val="004A54D4"/>
    <w:rsid w:val="004A55A9"/>
    <w:rsid w:val="004A6479"/>
    <w:rsid w:val="004A69E4"/>
    <w:rsid w:val="004A7461"/>
    <w:rsid w:val="004A7DEB"/>
    <w:rsid w:val="004A7FFC"/>
    <w:rsid w:val="004B046E"/>
    <w:rsid w:val="004B07E2"/>
    <w:rsid w:val="004B0BEE"/>
    <w:rsid w:val="004B23C3"/>
    <w:rsid w:val="004B2951"/>
    <w:rsid w:val="004B3714"/>
    <w:rsid w:val="004B3904"/>
    <w:rsid w:val="004B4EE3"/>
    <w:rsid w:val="004B6A1D"/>
    <w:rsid w:val="004B70C0"/>
    <w:rsid w:val="004B765E"/>
    <w:rsid w:val="004C4B53"/>
    <w:rsid w:val="004C4F32"/>
    <w:rsid w:val="004C50DA"/>
    <w:rsid w:val="004C7CA1"/>
    <w:rsid w:val="004D36CA"/>
    <w:rsid w:val="004D7607"/>
    <w:rsid w:val="004E0081"/>
    <w:rsid w:val="004E05D7"/>
    <w:rsid w:val="004E3816"/>
    <w:rsid w:val="004E7462"/>
    <w:rsid w:val="004F2D0E"/>
    <w:rsid w:val="004F4D5D"/>
    <w:rsid w:val="004F7548"/>
    <w:rsid w:val="004F7810"/>
    <w:rsid w:val="005014EC"/>
    <w:rsid w:val="005017C8"/>
    <w:rsid w:val="00502368"/>
    <w:rsid w:val="00503171"/>
    <w:rsid w:val="00503A2D"/>
    <w:rsid w:val="00503C93"/>
    <w:rsid w:val="0050644A"/>
    <w:rsid w:val="00507BA4"/>
    <w:rsid w:val="00507CC1"/>
    <w:rsid w:val="005142F0"/>
    <w:rsid w:val="00516AAA"/>
    <w:rsid w:val="00520EF8"/>
    <w:rsid w:val="005225B8"/>
    <w:rsid w:val="00524E66"/>
    <w:rsid w:val="005262E6"/>
    <w:rsid w:val="00530ACD"/>
    <w:rsid w:val="00530F2D"/>
    <w:rsid w:val="00534F11"/>
    <w:rsid w:val="0053725B"/>
    <w:rsid w:val="00541CDD"/>
    <w:rsid w:val="00542CC0"/>
    <w:rsid w:val="00543384"/>
    <w:rsid w:val="00543D44"/>
    <w:rsid w:val="005443C2"/>
    <w:rsid w:val="0054440D"/>
    <w:rsid w:val="005475EE"/>
    <w:rsid w:val="005479B5"/>
    <w:rsid w:val="00550872"/>
    <w:rsid w:val="0055173E"/>
    <w:rsid w:val="005519F4"/>
    <w:rsid w:val="00553DA0"/>
    <w:rsid w:val="00556301"/>
    <w:rsid w:val="00556547"/>
    <w:rsid w:val="005572A9"/>
    <w:rsid w:val="005606A3"/>
    <w:rsid w:val="00562C35"/>
    <w:rsid w:val="00562E32"/>
    <w:rsid w:val="00563CC5"/>
    <w:rsid w:val="0057099D"/>
    <w:rsid w:val="005732CA"/>
    <w:rsid w:val="00573A11"/>
    <w:rsid w:val="005750C4"/>
    <w:rsid w:val="005803E3"/>
    <w:rsid w:val="00580684"/>
    <w:rsid w:val="00581829"/>
    <w:rsid w:val="005830EF"/>
    <w:rsid w:val="005849D9"/>
    <w:rsid w:val="005904AF"/>
    <w:rsid w:val="00590B78"/>
    <w:rsid w:val="00591DB8"/>
    <w:rsid w:val="00592BDA"/>
    <w:rsid w:val="0059309F"/>
    <w:rsid w:val="005937FE"/>
    <w:rsid w:val="005940CD"/>
    <w:rsid w:val="00594550"/>
    <w:rsid w:val="0059638B"/>
    <w:rsid w:val="00597F63"/>
    <w:rsid w:val="005A204B"/>
    <w:rsid w:val="005A228E"/>
    <w:rsid w:val="005A2A69"/>
    <w:rsid w:val="005A3213"/>
    <w:rsid w:val="005A4749"/>
    <w:rsid w:val="005A73D5"/>
    <w:rsid w:val="005B0EB6"/>
    <w:rsid w:val="005B128C"/>
    <w:rsid w:val="005B1E50"/>
    <w:rsid w:val="005B224C"/>
    <w:rsid w:val="005B3E09"/>
    <w:rsid w:val="005B4846"/>
    <w:rsid w:val="005B66EC"/>
    <w:rsid w:val="005B689D"/>
    <w:rsid w:val="005C1575"/>
    <w:rsid w:val="005C1685"/>
    <w:rsid w:val="005C16CA"/>
    <w:rsid w:val="005C22BF"/>
    <w:rsid w:val="005C2481"/>
    <w:rsid w:val="005C24CA"/>
    <w:rsid w:val="005C2551"/>
    <w:rsid w:val="005C5D72"/>
    <w:rsid w:val="005C5F57"/>
    <w:rsid w:val="005C6A1B"/>
    <w:rsid w:val="005C6E0F"/>
    <w:rsid w:val="005C6F14"/>
    <w:rsid w:val="005C6F3F"/>
    <w:rsid w:val="005C72D3"/>
    <w:rsid w:val="005C7DC1"/>
    <w:rsid w:val="005D11A8"/>
    <w:rsid w:val="005D278C"/>
    <w:rsid w:val="005D2CDC"/>
    <w:rsid w:val="005D3722"/>
    <w:rsid w:val="005D5A4C"/>
    <w:rsid w:val="005D627E"/>
    <w:rsid w:val="005D64BF"/>
    <w:rsid w:val="005D7DBA"/>
    <w:rsid w:val="005D7E76"/>
    <w:rsid w:val="005E1D17"/>
    <w:rsid w:val="005E24FA"/>
    <w:rsid w:val="005E476C"/>
    <w:rsid w:val="005E604F"/>
    <w:rsid w:val="005E77FB"/>
    <w:rsid w:val="005F1BFE"/>
    <w:rsid w:val="005F2DA4"/>
    <w:rsid w:val="005F7F27"/>
    <w:rsid w:val="00601792"/>
    <w:rsid w:val="006017FE"/>
    <w:rsid w:val="00603502"/>
    <w:rsid w:val="00603641"/>
    <w:rsid w:val="00603C29"/>
    <w:rsid w:val="00604680"/>
    <w:rsid w:val="00604AE3"/>
    <w:rsid w:val="00611900"/>
    <w:rsid w:val="00612279"/>
    <w:rsid w:val="006127CB"/>
    <w:rsid w:val="00612BD2"/>
    <w:rsid w:val="00613765"/>
    <w:rsid w:val="00615B3F"/>
    <w:rsid w:val="006178FD"/>
    <w:rsid w:val="00621B56"/>
    <w:rsid w:val="006224F8"/>
    <w:rsid w:val="00622F76"/>
    <w:rsid w:val="00624DBD"/>
    <w:rsid w:val="00625180"/>
    <w:rsid w:val="00630ABC"/>
    <w:rsid w:val="006340D9"/>
    <w:rsid w:val="00634CAC"/>
    <w:rsid w:val="006355F7"/>
    <w:rsid w:val="006429A5"/>
    <w:rsid w:val="00642C68"/>
    <w:rsid w:val="0064351C"/>
    <w:rsid w:val="00645B96"/>
    <w:rsid w:val="0065015E"/>
    <w:rsid w:val="0065421A"/>
    <w:rsid w:val="0065498C"/>
    <w:rsid w:val="00654CD9"/>
    <w:rsid w:val="00656D09"/>
    <w:rsid w:val="00657358"/>
    <w:rsid w:val="00657C4B"/>
    <w:rsid w:val="00662F90"/>
    <w:rsid w:val="00663BA2"/>
    <w:rsid w:val="00666193"/>
    <w:rsid w:val="00666CEC"/>
    <w:rsid w:val="00671041"/>
    <w:rsid w:val="00673D85"/>
    <w:rsid w:val="00675736"/>
    <w:rsid w:val="00677CC7"/>
    <w:rsid w:val="006806A3"/>
    <w:rsid w:val="0068272C"/>
    <w:rsid w:val="006835B7"/>
    <w:rsid w:val="00683A0B"/>
    <w:rsid w:val="00683ADD"/>
    <w:rsid w:val="00683AE6"/>
    <w:rsid w:val="0068487F"/>
    <w:rsid w:val="00684E6F"/>
    <w:rsid w:val="00685610"/>
    <w:rsid w:val="00685C17"/>
    <w:rsid w:val="00692FDA"/>
    <w:rsid w:val="00694830"/>
    <w:rsid w:val="00695600"/>
    <w:rsid w:val="006961CC"/>
    <w:rsid w:val="006A06F8"/>
    <w:rsid w:val="006A11D0"/>
    <w:rsid w:val="006A2B14"/>
    <w:rsid w:val="006A2B9B"/>
    <w:rsid w:val="006A3609"/>
    <w:rsid w:val="006A4B0D"/>
    <w:rsid w:val="006A4E3B"/>
    <w:rsid w:val="006A5D0D"/>
    <w:rsid w:val="006A5F7D"/>
    <w:rsid w:val="006B0BF9"/>
    <w:rsid w:val="006B0D90"/>
    <w:rsid w:val="006B1659"/>
    <w:rsid w:val="006B1A57"/>
    <w:rsid w:val="006B3AB5"/>
    <w:rsid w:val="006B3EAB"/>
    <w:rsid w:val="006B537D"/>
    <w:rsid w:val="006B69BF"/>
    <w:rsid w:val="006C01A0"/>
    <w:rsid w:val="006C0A41"/>
    <w:rsid w:val="006C380B"/>
    <w:rsid w:val="006C64BB"/>
    <w:rsid w:val="006C6E83"/>
    <w:rsid w:val="006D0006"/>
    <w:rsid w:val="006D0380"/>
    <w:rsid w:val="006D22B6"/>
    <w:rsid w:val="006D38D9"/>
    <w:rsid w:val="006D4A4B"/>
    <w:rsid w:val="006D5206"/>
    <w:rsid w:val="006D53FB"/>
    <w:rsid w:val="006D5EA5"/>
    <w:rsid w:val="006D6759"/>
    <w:rsid w:val="006E1118"/>
    <w:rsid w:val="006E25E9"/>
    <w:rsid w:val="006E285A"/>
    <w:rsid w:val="006E2B69"/>
    <w:rsid w:val="006E361D"/>
    <w:rsid w:val="006E3E5C"/>
    <w:rsid w:val="006E4ED9"/>
    <w:rsid w:val="006E7055"/>
    <w:rsid w:val="006F01A6"/>
    <w:rsid w:val="006F2665"/>
    <w:rsid w:val="006F3CAE"/>
    <w:rsid w:val="006F69B2"/>
    <w:rsid w:val="007016BE"/>
    <w:rsid w:val="00701976"/>
    <w:rsid w:val="007023F5"/>
    <w:rsid w:val="0070268F"/>
    <w:rsid w:val="00702E69"/>
    <w:rsid w:val="00705C10"/>
    <w:rsid w:val="00705CD9"/>
    <w:rsid w:val="00705E76"/>
    <w:rsid w:val="0070625A"/>
    <w:rsid w:val="007068E5"/>
    <w:rsid w:val="00706F36"/>
    <w:rsid w:val="007115AF"/>
    <w:rsid w:val="00711630"/>
    <w:rsid w:val="00712237"/>
    <w:rsid w:val="00712306"/>
    <w:rsid w:val="00713082"/>
    <w:rsid w:val="0071360A"/>
    <w:rsid w:val="00713A17"/>
    <w:rsid w:val="00714073"/>
    <w:rsid w:val="0071458F"/>
    <w:rsid w:val="00714D56"/>
    <w:rsid w:val="00716D2F"/>
    <w:rsid w:val="0071760A"/>
    <w:rsid w:val="00720109"/>
    <w:rsid w:val="007206D5"/>
    <w:rsid w:val="00720EF0"/>
    <w:rsid w:val="00722987"/>
    <w:rsid w:val="00723707"/>
    <w:rsid w:val="0072566A"/>
    <w:rsid w:val="007260ED"/>
    <w:rsid w:val="00726B39"/>
    <w:rsid w:val="00727D3B"/>
    <w:rsid w:val="007333C4"/>
    <w:rsid w:val="00734220"/>
    <w:rsid w:val="00735218"/>
    <w:rsid w:val="007358EE"/>
    <w:rsid w:val="007400B7"/>
    <w:rsid w:val="007401D5"/>
    <w:rsid w:val="007406D8"/>
    <w:rsid w:val="007419E9"/>
    <w:rsid w:val="00745894"/>
    <w:rsid w:val="00746AC4"/>
    <w:rsid w:val="00746F68"/>
    <w:rsid w:val="00747786"/>
    <w:rsid w:val="00752BBF"/>
    <w:rsid w:val="00753489"/>
    <w:rsid w:val="00753971"/>
    <w:rsid w:val="00753FEF"/>
    <w:rsid w:val="0075599E"/>
    <w:rsid w:val="00761514"/>
    <w:rsid w:val="007645D9"/>
    <w:rsid w:val="00765B5D"/>
    <w:rsid w:val="00766D60"/>
    <w:rsid w:val="00770B7D"/>
    <w:rsid w:val="00773E99"/>
    <w:rsid w:val="00774471"/>
    <w:rsid w:val="00774DCA"/>
    <w:rsid w:val="00775343"/>
    <w:rsid w:val="00777211"/>
    <w:rsid w:val="007829AA"/>
    <w:rsid w:val="00782A1E"/>
    <w:rsid w:val="00782DFD"/>
    <w:rsid w:val="00785928"/>
    <w:rsid w:val="00785FA2"/>
    <w:rsid w:val="0078638B"/>
    <w:rsid w:val="00786900"/>
    <w:rsid w:val="00795889"/>
    <w:rsid w:val="007962BB"/>
    <w:rsid w:val="007A17CB"/>
    <w:rsid w:val="007A297F"/>
    <w:rsid w:val="007A3AC2"/>
    <w:rsid w:val="007A52E3"/>
    <w:rsid w:val="007A5C50"/>
    <w:rsid w:val="007B0F07"/>
    <w:rsid w:val="007B30F9"/>
    <w:rsid w:val="007B48CD"/>
    <w:rsid w:val="007B5D5D"/>
    <w:rsid w:val="007B5F4A"/>
    <w:rsid w:val="007B72C5"/>
    <w:rsid w:val="007B7E9A"/>
    <w:rsid w:val="007C0EB0"/>
    <w:rsid w:val="007C0F86"/>
    <w:rsid w:val="007C14E7"/>
    <w:rsid w:val="007C2F99"/>
    <w:rsid w:val="007C4192"/>
    <w:rsid w:val="007C4821"/>
    <w:rsid w:val="007C4B9F"/>
    <w:rsid w:val="007C5049"/>
    <w:rsid w:val="007C6787"/>
    <w:rsid w:val="007C72CA"/>
    <w:rsid w:val="007C785E"/>
    <w:rsid w:val="007D01D0"/>
    <w:rsid w:val="007D0E48"/>
    <w:rsid w:val="007D0F65"/>
    <w:rsid w:val="007D1760"/>
    <w:rsid w:val="007D38D5"/>
    <w:rsid w:val="007D46F8"/>
    <w:rsid w:val="007D5C79"/>
    <w:rsid w:val="007D68CD"/>
    <w:rsid w:val="007D6C70"/>
    <w:rsid w:val="007D6F5A"/>
    <w:rsid w:val="007E10D1"/>
    <w:rsid w:val="007E1745"/>
    <w:rsid w:val="007E28F6"/>
    <w:rsid w:val="007E5A8B"/>
    <w:rsid w:val="007E6618"/>
    <w:rsid w:val="007F0B45"/>
    <w:rsid w:val="007F1CF4"/>
    <w:rsid w:val="007F2938"/>
    <w:rsid w:val="007F29BF"/>
    <w:rsid w:val="007F29E2"/>
    <w:rsid w:val="007F4B22"/>
    <w:rsid w:val="007F4FB6"/>
    <w:rsid w:val="007F7983"/>
    <w:rsid w:val="007F7EE3"/>
    <w:rsid w:val="008010CD"/>
    <w:rsid w:val="008011DB"/>
    <w:rsid w:val="0080139D"/>
    <w:rsid w:val="00801621"/>
    <w:rsid w:val="00804669"/>
    <w:rsid w:val="008047A3"/>
    <w:rsid w:val="008048CD"/>
    <w:rsid w:val="00804D93"/>
    <w:rsid w:val="00804E4B"/>
    <w:rsid w:val="00807ED9"/>
    <w:rsid w:val="00810CAA"/>
    <w:rsid w:val="00813723"/>
    <w:rsid w:val="00816618"/>
    <w:rsid w:val="00820479"/>
    <w:rsid w:val="0082102B"/>
    <w:rsid w:val="0082107F"/>
    <w:rsid w:val="00821BC1"/>
    <w:rsid w:val="008220C6"/>
    <w:rsid w:val="00823CA9"/>
    <w:rsid w:val="0082512E"/>
    <w:rsid w:val="008254B7"/>
    <w:rsid w:val="00825E9F"/>
    <w:rsid w:val="008322E4"/>
    <w:rsid w:val="0083285A"/>
    <w:rsid w:val="008338D7"/>
    <w:rsid w:val="00834065"/>
    <w:rsid w:val="00835CF7"/>
    <w:rsid w:val="008370E5"/>
    <w:rsid w:val="00837119"/>
    <w:rsid w:val="008372B5"/>
    <w:rsid w:val="008447E2"/>
    <w:rsid w:val="008464E9"/>
    <w:rsid w:val="00846F6D"/>
    <w:rsid w:val="00851690"/>
    <w:rsid w:val="008520F5"/>
    <w:rsid w:val="00852C87"/>
    <w:rsid w:val="008533F0"/>
    <w:rsid w:val="0085533D"/>
    <w:rsid w:val="00857687"/>
    <w:rsid w:val="00857D3D"/>
    <w:rsid w:val="00860AE7"/>
    <w:rsid w:val="008633C4"/>
    <w:rsid w:val="00863A07"/>
    <w:rsid w:val="008648FF"/>
    <w:rsid w:val="00866891"/>
    <w:rsid w:val="00867141"/>
    <w:rsid w:val="008708F2"/>
    <w:rsid w:val="0087095D"/>
    <w:rsid w:val="00870CE5"/>
    <w:rsid w:val="008715AC"/>
    <w:rsid w:val="00872AC4"/>
    <w:rsid w:val="008730C1"/>
    <w:rsid w:val="00874115"/>
    <w:rsid w:val="00874AAA"/>
    <w:rsid w:val="00875BE6"/>
    <w:rsid w:val="00876488"/>
    <w:rsid w:val="00876FAD"/>
    <w:rsid w:val="00877441"/>
    <w:rsid w:val="00880B7C"/>
    <w:rsid w:val="00881014"/>
    <w:rsid w:val="008825C8"/>
    <w:rsid w:val="00883390"/>
    <w:rsid w:val="00887787"/>
    <w:rsid w:val="0088795E"/>
    <w:rsid w:val="0089122C"/>
    <w:rsid w:val="00891317"/>
    <w:rsid w:val="00891AD0"/>
    <w:rsid w:val="00892110"/>
    <w:rsid w:val="00892516"/>
    <w:rsid w:val="00892B05"/>
    <w:rsid w:val="008A0AE7"/>
    <w:rsid w:val="008A0C09"/>
    <w:rsid w:val="008A3976"/>
    <w:rsid w:val="008A4F68"/>
    <w:rsid w:val="008A6755"/>
    <w:rsid w:val="008A79B5"/>
    <w:rsid w:val="008B120F"/>
    <w:rsid w:val="008B3399"/>
    <w:rsid w:val="008B75A8"/>
    <w:rsid w:val="008C0AF4"/>
    <w:rsid w:val="008C4D57"/>
    <w:rsid w:val="008C5F14"/>
    <w:rsid w:val="008C6354"/>
    <w:rsid w:val="008C66DC"/>
    <w:rsid w:val="008C78EE"/>
    <w:rsid w:val="008D1640"/>
    <w:rsid w:val="008D22A8"/>
    <w:rsid w:val="008D400B"/>
    <w:rsid w:val="008E21ED"/>
    <w:rsid w:val="008E2FF1"/>
    <w:rsid w:val="008E393C"/>
    <w:rsid w:val="008E5235"/>
    <w:rsid w:val="008E590C"/>
    <w:rsid w:val="008F1AD2"/>
    <w:rsid w:val="008F2979"/>
    <w:rsid w:val="008F5F86"/>
    <w:rsid w:val="008F62B9"/>
    <w:rsid w:val="008F7780"/>
    <w:rsid w:val="0090007A"/>
    <w:rsid w:val="00900125"/>
    <w:rsid w:val="009002BC"/>
    <w:rsid w:val="00900990"/>
    <w:rsid w:val="0090254D"/>
    <w:rsid w:val="00902B35"/>
    <w:rsid w:val="009032A1"/>
    <w:rsid w:val="00904481"/>
    <w:rsid w:val="00904E7C"/>
    <w:rsid w:val="00907A6B"/>
    <w:rsid w:val="00914346"/>
    <w:rsid w:val="00915194"/>
    <w:rsid w:val="00915219"/>
    <w:rsid w:val="009152B7"/>
    <w:rsid w:val="00915795"/>
    <w:rsid w:val="00915F63"/>
    <w:rsid w:val="00916493"/>
    <w:rsid w:val="00916595"/>
    <w:rsid w:val="009169C7"/>
    <w:rsid w:val="00920790"/>
    <w:rsid w:val="00920C4B"/>
    <w:rsid w:val="0092128D"/>
    <w:rsid w:val="00921DD1"/>
    <w:rsid w:val="0092350E"/>
    <w:rsid w:val="00924E03"/>
    <w:rsid w:val="0092505D"/>
    <w:rsid w:val="009250F4"/>
    <w:rsid w:val="00925CE3"/>
    <w:rsid w:val="009304A8"/>
    <w:rsid w:val="00931D60"/>
    <w:rsid w:val="0093278D"/>
    <w:rsid w:val="00934166"/>
    <w:rsid w:val="009341DB"/>
    <w:rsid w:val="009342A8"/>
    <w:rsid w:val="00934955"/>
    <w:rsid w:val="0093571B"/>
    <w:rsid w:val="00935922"/>
    <w:rsid w:val="00937508"/>
    <w:rsid w:val="00941681"/>
    <w:rsid w:val="00941AB6"/>
    <w:rsid w:val="009426F5"/>
    <w:rsid w:val="0094383C"/>
    <w:rsid w:val="00944FEE"/>
    <w:rsid w:val="0094595F"/>
    <w:rsid w:val="00945990"/>
    <w:rsid w:val="009468E6"/>
    <w:rsid w:val="00950689"/>
    <w:rsid w:val="009509D4"/>
    <w:rsid w:val="00951536"/>
    <w:rsid w:val="00951E2B"/>
    <w:rsid w:val="009545C5"/>
    <w:rsid w:val="009571E7"/>
    <w:rsid w:val="00962225"/>
    <w:rsid w:val="00962642"/>
    <w:rsid w:val="009632DC"/>
    <w:rsid w:val="009639EB"/>
    <w:rsid w:val="00963EA8"/>
    <w:rsid w:val="0096541A"/>
    <w:rsid w:val="00965E7F"/>
    <w:rsid w:val="009661D4"/>
    <w:rsid w:val="0096719C"/>
    <w:rsid w:val="00970212"/>
    <w:rsid w:val="00972770"/>
    <w:rsid w:val="00972F6D"/>
    <w:rsid w:val="00973B26"/>
    <w:rsid w:val="0097431D"/>
    <w:rsid w:val="0097562E"/>
    <w:rsid w:val="00977663"/>
    <w:rsid w:val="0098295E"/>
    <w:rsid w:val="009829A2"/>
    <w:rsid w:val="00984888"/>
    <w:rsid w:val="0098564B"/>
    <w:rsid w:val="009869E9"/>
    <w:rsid w:val="00990D32"/>
    <w:rsid w:val="00991721"/>
    <w:rsid w:val="0099395A"/>
    <w:rsid w:val="00996FB5"/>
    <w:rsid w:val="009A0023"/>
    <w:rsid w:val="009A1D96"/>
    <w:rsid w:val="009A28B6"/>
    <w:rsid w:val="009A339C"/>
    <w:rsid w:val="009A33BF"/>
    <w:rsid w:val="009A3804"/>
    <w:rsid w:val="009A3831"/>
    <w:rsid w:val="009A498D"/>
    <w:rsid w:val="009A56ED"/>
    <w:rsid w:val="009A5818"/>
    <w:rsid w:val="009A58EA"/>
    <w:rsid w:val="009A5D25"/>
    <w:rsid w:val="009A5E46"/>
    <w:rsid w:val="009A7211"/>
    <w:rsid w:val="009B015F"/>
    <w:rsid w:val="009B0492"/>
    <w:rsid w:val="009B0A0D"/>
    <w:rsid w:val="009B0FAC"/>
    <w:rsid w:val="009B364D"/>
    <w:rsid w:val="009B5097"/>
    <w:rsid w:val="009B671D"/>
    <w:rsid w:val="009B74F0"/>
    <w:rsid w:val="009B75D0"/>
    <w:rsid w:val="009C0885"/>
    <w:rsid w:val="009C0D94"/>
    <w:rsid w:val="009C1971"/>
    <w:rsid w:val="009C1FB5"/>
    <w:rsid w:val="009C2CCA"/>
    <w:rsid w:val="009C2E1D"/>
    <w:rsid w:val="009C4402"/>
    <w:rsid w:val="009C54D8"/>
    <w:rsid w:val="009C5B6D"/>
    <w:rsid w:val="009C64B9"/>
    <w:rsid w:val="009C6A1A"/>
    <w:rsid w:val="009C6E27"/>
    <w:rsid w:val="009C7F31"/>
    <w:rsid w:val="009D1D61"/>
    <w:rsid w:val="009D21AF"/>
    <w:rsid w:val="009D3254"/>
    <w:rsid w:val="009D3ABD"/>
    <w:rsid w:val="009D49C5"/>
    <w:rsid w:val="009D73FD"/>
    <w:rsid w:val="009D7916"/>
    <w:rsid w:val="009E0F57"/>
    <w:rsid w:val="009E13BB"/>
    <w:rsid w:val="009E15E5"/>
    <w:rsid w:val="009E23F5"/>
    <w:rsid w:val="009E431C"/>
    <w:rsid w:val="009E48A3"/>
    <w:rsid w:val="009E6FD2"/>
    <w:rsid w:val="009E78E1"/>
    <w:rsid w:val="009F0A36"/>
    <w:rsid w:val="009F1925"/>
    <w:rsid w:val="009F3924"/>
    <w:rsid w:val="009F6309"/>
    <w:rsid w:val="009F652A"/>
    <w:rsid w:val="009F6FD4"/>
    <w:rsid w:val="009F7083"/>
    <w:rsid w:val="00A001D1"/>
    <w:rsid w:val="00A01652"/>
    <w:rsid w:val="00A024DA"/>
    <w:rsid w:val="00A03BC0"/>
    <w:rsid w:val="00A056C4"/>
    <w:rsid w:val="00A066AD"/>
    <w:rsid w:val="00A06918"/>
    <w:rsid w:val="00A0747B"/>
    <w:rsid w:val="00A11ED9"/>
    <w:rsid w:val="00A12397"/>
    <w:rsid w:val="00A12B4B"/>
    <w:rsid w:val="00A13DD9"/>
    <w:rsid w:val="00A14833"/>
    <w:rsid w:val="00A16C7D"/>
    <w:rsid w:val="00A21D55"/>
    <w:rsid w:val="00A27A6C"/>
    <w:rsid w:val="00A309E9"/>
    <w:rsid w:val="00A352E5"/>
    <w:rsid w:val="00A37899"/>
    <w:rsid w:val="00A37F66"/>
    <w:rsid w:val="00A43E94"/>
    <w:rsid w:val="00A44E83"/>
    <w:rsid w:val="00A461CA"/>
    <w:rsid w:val="00A4623F"/>
    <w:rsid w:val="00A47BE0"/>
    <w:rsid w:val="00A54FF8"/>
    <w:rsid w:val="00A60380"/>
    <w:rsid w:val="00A61A45"/>
    <w:rsid w:val="00A6203B"/>
    <w:rsid w:val="00A677CF"/>
    <w:rsid w:val="00A702F4"/>
    <w:rsid w:val="00A71C32"/>
    <w:rsid w:val="00A73274"/>
    <w:rsid w:val="00A73BE1"/>
    <w:rsid w:val="00A76694"/>
    <w:rsid w:val="00A83284"/>
    <w:rsid w:val="00A835D2"/>
    <w:rsid w:val="00A83AAB"/>
    <w:rsid w:val="00A83BAA"/>
    <w:rsid w:val="00A8473A"/>
    <w:rsid w:val="00A85B1A"/>
    <w:rsid w:val="00A863B0"/>
    <w:rsid w:val="00A903AE"/>
    <w:rsid w:val="00A90DCA"/>
    <w:rsid w:val="00A914C1"/>
    <w:rsid w:val="00A91EE9"/>
    <w:rsid w:val="00A92EEC"/>
    <w:rsid w:val="00A9472D"/>
    <w:rsid w:val="00A959EA"/>
    <w:rsid w:val="00AA29B2"/>
    <w:rsid w:val="00AA30EA"/>
    <w:rsid w:val="00AA5C9E"/>
    <w:rsid w:val="00AA661B"/>
    <w:rsid w:val="00AB03CF"/>
    <w:rsid w:val="00AB2971"/>
    <w:rsid w:val="00AB497A"/>
    <w:rsid w:val="00AB4C1C"/>
    <w:rsid w:val="00AB5CD8"/>
    <w:rsid w:val="00AB7138"/>
    <w:rsid w:val="00AB78D3"/>
    <w:rsid w:val="00AC0C11"/>
    <w:rsid w:val="00AC161F"/>
    <w:rsid w:val="00AC1F39"/>
    <w:rsid w:val="00AC2B6A"/>
    <w:rsid w:val="00AC3089"/>
    <w:rsid w:val="00AC4224"/>
    <w:rsid w:val="00AC5284"/>
    <w:rsid w:val="00AD085C"/>
    <w:rsid w:val="00AD25F2"/>
    <w:rsid w:val="00AD300E"/>
    <w:rsid w:val="00AD58A1"/>
    <w:rsid w:val="00AD643A"/>
    <w:rsid w:val="00AD6D1B"/>
    <w:rsid w:val="00AE0B37"/>
    <w:rsid w:val="00AE1C10"/>
    <w:rsid w:val="00AE2658"/>
    <w:rsid w:val="00AE29BE"/>
    <w:rsid w:val="00AE4EE7"/>
    <w:rsid w:val="00AE50C3"/>
    <w:rsid w:val="00AE564C"/>
    <w:rsid w:val="00AE5F0A"/>
    <w:rsid w:val="00AE5FD5"/>
    <w:rsid w:val="00AE6991"/>
    <w:rsid w:val="00AE7472"/>
    <w:rsid w:val="00AE7489"/>
    <w:rsid w:val="00AE7A95"/>
    <w:rsid w:val="00AF0EFD"/>
    <w:rsid w:val="00AF20E4"/>
    <w:rsid w:val="00AF3EB9"/>
    <w:rsid w:val="00AF3EF7"/>
    <w:rsid w:val="00AF4250"/>
    <w:rsid w:val="00AF46B9"/>
    <w:rsid w:val="00AF51DF"/>
    <w:rsid w:val="00AF60F8"/>
    <w:rsid w:val="00AF67B6"/>
    <w:rsid w:val="00B0050E"/>
    <w:rsid w:val="00B03330"/>
    <w:rsid w:val="00B03744"/>
    <w:rsid w:val="00B102C3"/>
    <w:rsid w:val="00B125AC"/>
    <w:rsid w:val="00B21AAD"/>
    <w:rsid w:val="00B23DE4"/>
    <w:rsid w:val="00B25F7F"/>
    <w:rsid w:val="00B26C28"/>
    <w:rsid w:val="00B302DC"/>
    <w:rsid w:val="00B30ECD"/>
    <w:rsid w:val="00B30FD3"/>
    <w:rsid w:val="00B3200B"/>
    <w:rsid w:val="00B322BA"/>
    <w:rsid w:val="00B3232F"/>
    <w:rsid w:val="00B33669"/>
    <w:rsid w:val="00B3552F"/>
    <w:rsid w:val="00B40B78"/>
    <w:rsid w:val="00B42DBB"/>
    <w:rsid w:val="00B4334D"/>
    <w:rsid w:val="00B43849"/>
    <w:rsid w:val="00B44672"/>
    <w:rsid w:val="00B446DC"/>
    <w:rsid w:val="00B458B4"/>
    <w:rsid w:val="00B473C2"/>
    <w:rsid w:val="00B4771F"/>
    <w:rsid w:val="00B47A41"/>
    <w:rsid w:val="00B47F61"/>
    <w:rsid w:val="00B50872"/>
    <w:rsid w:val="00B513EF"/>
    <w:rsid w:val="00B52C80"/>
    <w:rsid w:val="00B53E01"/>
    <w:rsid w:val="00B540EB"/>
    <w:rsid w:val="00B541D1"/>
    <w:rsid w:val="00B54490"/>
    <w:rsid w:val="00B6031A"/>
    <w:rsid w:val="00B60EEE"/>
    <w:rsid w:val="00B66566"/>
    <w:rsid w:val="00B66F4F"/>
    <w:rsid w:val="00B721DE"/>
    <w:rsid w:val="00B748BC"/>
    <w:rsid w:val="00B769C5"/>
    <w:rsid w:val="00B77B98"/>
    <w:rsid w:val="00B77E0E"/>
    <w:rsid w:val="00B80202"/>
    <w:rsid w:val="00B81BD9"/>
    <w:rsid w:val="00B83481"/>
    <w:rsid w:val="00B84565"/>
    <w:rsid w:val="00B84BCF"/>
    <w:rsid w:val="00B86109"/>
    <w:rsid w:val="00B864B5"/>
    <w:rsid w:val="00B8701E"/>
    <w:rsid w:val="00B923BA"/>
    <w:rsid w:val="00B92B7B"/>
    <w:rsid w:val="00B952F9"/>
    <w:rsid w:val="00B9567C"/>
    <w:rsid w:val="00B96630"/>
    <w:rsid w:val="00B96F34"/>
    <w:rsid w:val="00B973EB"/>
    <w:rsid w:val="00B975A9"/>
    <w:rsid w:val="00BA26EE"/>
    <w:rsid w:val="00BA2C5C"/>
    <w:rsid w:val="00BA32AA"/>
    <w:rsid w:val="00BA4932"/>
    <w:rsid w:val="00BA6496"/>
    <w:rsid w:val="00BB0261"/>
    <w:rsid w:val="00BB452A"/>
    <w:rsid w:val="00BB5761"/>
    <w:rsid w:val="00BB6250"/>
    <w:rsid w:val="00BB6B09"/>
    <w:rsid w:val="00BB6FB0"/>
    <w:rsid w:val="00BC0424"/>
    <w:rsid w:val="00BC3DBD"/>
    <w:rsid w:val="00BC4325"/>
    <w:rsid w:val="00BC7485"/>
    <w:rsid w:val="00BC75CA"/>
    <w:rsid w:val="00BC7FBF"/>
    <w:rsid w:val="00BD0E8E"/>
    <w:rsid w:val="00BD1808"/>
    <w:rsid w:val="00BD1FFD"/>
    <w:rsid w:val="00BD340C"/>
    <w:rsid w:val="00BD40F0"/>
    <w:rsid w:val="00BD489B"/>
    <w:rsid w:val="00BD5042"/>
    <w:rsid w:val="00BD53AD"/>
    <w:rsid w:val="00BD78A1"/>
    <w:rsid w:val="00BD79D8"/>
    <w:rsid w:val="00BE09E0"/>
    <w:rsid w:val="00BE1114"/>
    <w:rsid w:val="00BE25DC"/>
    <w:rsid w:val="00BE27A3"/>
    <w:rsid w:val="00BE2F3A"/>
    <w:rsid w:val="00BE478E"/>
    <w:rsid w:val="00BE63E9"/>
    <w:rsid w:val="00BE7CDE"/>
    <w:rsid w:val="00BE7DF7"/>
    <w:rsid w:val="00BF1112"/>
    <w:rsid w:val="00BF1956"/>
    <w:rsid w:val="00BF38AF"/>
    <w:rsid w:val="00BF4192"/>
    <w:rsid w:val="00C00C09"/>
    <w:rsid w:val="00C00F11"/>
    <w:rsid w:val="00C01EF1"/>
    <w:rsid w:val="00C03035"/>
    <w:rsid w:val="00C03627"/>
    <w:rsid w:val="00C07A4B"/>
    <w:rsid w:val="00C103FA"/>
    <w:rsid w:val="00C10436"/>
    <w:rsid w:val="00C10C3B"/>
    <w:rsid w:val="00C111D0"/>
    <w:rsid w:val="00C1274E"/>
    <w:rsid w:val="00C1459D"/>
    <w:rsid w:val="00C155E9"/>
    <w:rsid w:val="00C16DC6"/>
    <w:rsid w:val="00C174F4"/>
    <w:rsid w:val="00C2130E"/>
    <w:rsid w:val="00C2342E"/>
    <w:rsid w:val="00C26B70"/>
    <w:rsid w:val="00C26BBD"/>
    <w:rsid w:val="00C34B7D"/>
    <w:rsid w:val="00C351A4"/>
    <w:rsid w:val="00C35AC8"/>
    <w:rsid w:val="00C37640"/>
    <w:rsid w:val="00C40469"/>
    <w:rsid w:val="00C408B7"/>
    <w:rsid w:val="00C42E87"/>
    <w:rsid w:val="00C43179"/>
    <w:rsid w:val="00C43D08"/>
    <w:rsid w:val="00C44F4D"/>
    <w:rsid w:val="00C45CB2"/>
    <w:rsid w:val="00C51623"/>
    <w:rsid w:val="00C53FF7"/>
    <w:rsid w:val="00C5468F"/>
    <w:rsid w:val="00C54939"/>
    <w:rsid w:val="00C54A70"/>
    <w:rsid w:val="00C576E2"/>
    <w:rsid w:val="00C57C08"/>
    <w:rsid w:val="00C60154"/>
    <w:rsid w:val="00C656A8"/>
    <w:rsid w:val="00C65FDC"/>
    <w:rsid w:val="00C705D1"/>
    <w:rsid w:val="00C7065A"/>
    <w:rsid w:val="00C71455"/>
    <w:rsid w:val="00C71B5C"/>
    <w:rsid w:val="00C74BA7"/>
    <w:rsid w:val="00C774DD"/>
    <w:rsid w:val="00C77A01"/>
    <w:rsid w:val="00C81B70"/>
    <w:rsid w:val="00C81F80"/>
    <w:rsid w:val="00C8334F"/>
    <w:rsid w:val="00C83B64"/>
    <w:rsid w:val="00C84573"/>
    <w:rsid w:val="00C87AD1"/>
    <w:rsid w:val="00C91CDD"/>
    <w:rsid w:val="00C92972"/>
    <w:rsid w:val="00C93D51"/>
    <w:rsid w:val="00C951C6"/>
    <w:rsid w:val="00C9554E"/>
    <w:rsid w:val="00CA1FF3"/>
    <w:rsid w:val="00CA2369"/>
    <w:rsid w:val="00CA4410"/>
    <w:rsid w:val="00CA48F7"/>
    <w:rsid w:val="00CA5C4D"/>
    <w:rsid w:val="00CA6934"/>
    <w:rsid w:val="00CA6B21"/>
    <w:rsid w:val="00CA6D47"/>
    <w:rsid w:val="00CA70B4"/>
    <w:rsid w:val="00CB17F0"/>
    <w:rsid w:val="00CB4760"/>
    <w:rsid w:val="00CB53AC"/>
    <w:rsid w:val="00CB574E"/>
    <w:rsid w:val="00CB74CD"/>
    <w:rsid w:val="00CB759A"/>
    <w:rsid w:val="00CB7DBF"/>
    <w:rsid w:val="00CC204D"/>
    <w:rsid w:val="00CC68AF"/>
    <w:rsid w:val="00CC7088"/>
    <w:rsid w:val="00CD04D0"/>
    <w:rsid w:val="00CD1334"/>
    <w:rsid w:val="00CD57B9"/>
    <w:rsid w:val="00CD7CC8"/>
    <w:rsid w:val="00CE0349"/>
    <w:rsid w:val="00CE0524"/>
    <w:rsid w:val="00CE221F"/>
    <w:rsid w:val="00CE46F5"/>
    <w:rsid w:val="00CE5AAC"/>
    <w:rsid w:val="00CE5D08"/>
    <w:rsid w:val="00CE6229"/>
    <w:rsid w:val="00CE6902"/>
    <w:rsid w:val="00CE7BB5"/>
    <w:rsid w:val="00CE7DC5"/>
    <w:rsid w:val="00CF36E9"/>
    <w:rsid w:val="00CF605A"/>
    <w:rsid w:val="00D007D4"/>
    <w:rsid w:val="00D0295B"/>
    <w:rsid w:val="00D030E9"/>
    <w:rsid w:val="00D03C66"/>
    <w:rsid w:val="00D03D5A"/>
    <w:rsid w:val="00D04E6E"/>
    <w:rsid w:val="00D0693F"/>
    <w:rsid w:val="00D10320"/>
    <w:rsid w:val="00D1498C"/>
    <w:rsid w:val="00D16D42"/>
    <w:rsid w:val="00D1743D"/>
    <w:rsid w:val="00D21311"/>
    <w:rsid w:val="00D21A0A"/>
    <w:rsid w:val="00D224CE"/>
    <w:rsid w:val="00D23525"/>
    <w:rsid w:val="00D23C30"/>
    <w:rsid w:val="00D23D7F"/>
    <w:rsid w:val="00D24A9D"/>
    <w:rsid w:val="00D26C21"/>
    <w:rsid w:val="00D3222B"/>
    <w:rsid w:val="00D328CD"/>
    <w:rsid w:val="00D332B9"/>
    <w:rsid w:val="00D33C0F"/>
    <w:rsid w:val="00D34E45"/>
    <w:rsid w:val="00D351BB"/>
    <w:rsid w:val="00D367B9"/>
    <w:rsid w:val="00D36B8C"/>
    <w:rsid w:val="00D376AB"/>
    <w:rsid w:val="00D40D4D"/>
    <w:rsid w:val="00D42563"/>
    <w:rsid w:val="00D474A3"/>
    <w:rsid w:val="00D47BDC"/>
    <w:rsid w:val="00D5405C"/>
    <w:rsid w:val="00D55129"/>
    <w:rsid w:val="00D5523E"/>
    <w:rsid w:val="00D552A5"/>
    <w:rsid w:val="00D61BB9"/>
    <w:rsid w:val="00D629B7"/>
    <w:rsid w:val="00D633C2"/>
    <w:rsid w:val="00D649CD"/>
    <w:rsid w:val="00D64E2F"/>
    <w:rsid w:val="00D7068C"/>
    <w:rsid w:val="00D71B5E"/>
    <w:rsid w:val="00D72C7D"/>
    <w:rsid w:val="00D74C19"/>
    <w:rsid w:val="00D75060"/>
    <w:rsid w:val="00D757E3"/>
    <w:rsid w:val="00D8018D"/>
    <w:rsid w:val="00D8055E"/>
    <w:rsid w:val="00D81453"/>
    <w:rsid w:val="00D83113"/>
    <w:rsid w:val="00D831D5"/>
    <w:rsid w:val="00D832B7"/>
    <w:rsid w:val="00D83F76"/>
    <w:rsid w:val="00D8441C"/>
    <w:rsid w:val="00D8746A"/>
    <w:rsid w:val="00D93EF2"/>
    <w:rsid w:val="00D94E36"/>
    <w:rsid w:val="00D95F63"/>
    <w:rsid w:val="00DA23A5"/>
    <w:rsid w:val="00DA2E73"/>
    <w:rsid w:val="00DA42C4"/>
    <w:rsid w:val="00DA525E"/>
    <w:rsid w:val="00DA71E7"/>
    <w:rsid w:val="00DB02BA"/>
    <w:rsid w:val="00DB2227"/>
    <w:rsid w:val="00DB399E"/>
    <w:rsid w:val="00DB4596"/>
    <w:rsid w:val="00DB58D8"/>
    <w:rsid w:val="00DB5C8B"/>
    <w:rsid w:val="00DB78EF"/>
    <w:rsid w:val="00DB7C62"/>
    <w:rsid w:val="00DC16A5"/>
    <w:rsid w:val="00DC2141"/>
    <w:rsid w:val="00DC40D4"/>
    <w:rsid w:val="00DC4369"/>
    <w:rsid w:val="00DC43AC"/>
    <w:rsid w:val="00DC4A70"/>
    <w:rsid w:val="00DC5082"/>
    <w:rsid w:val="00DC65D3"/>
    <w:rsid w:val="00DC76FE"/>
    <w:rsid w:val="00DD5779"/>
    <w:rsid w:val="00DE085C"/>
    <w:rsid w:val="00DE2CD4"/>
    <w:rsid w:val="00DF1F70"/>
    <w:rsid w:val="00DF370F"/>
    <w:rsid w:val="00DF424C"/>
    <w:rsid w:val="00E00184"/>
    <w:rsid w:val="00E021C9"/>
    <w:rsid w:val="00E022A7"/>
    <w:rsid w:val="00E051BD"/>
    <w:rsid w:val="00E057D9"/>
    <w:rsid w:val="00E06200"/>
    <w:rsid w:val="00E062EC"/>
    <w:rsid w:val="00E068AF"/>
    <w:rsid w:val="00E129B1"/>
    <w:rsid w:val="00E160B2"/>
    <w:rsid w:val="00E21938"/>
    <w:rsid w:val="00E23690"/>
    <w:rsid w:val="00E3174C"/>
    <w:rsid w:val="00E32260"/>
    <w:rsid w:val="00E32366"/>
    <w:rsid w:val="00E32577"/>
    <w:rsid w:val="00E333F4"/>
    <w:rsid w:val="00E3377C"/>
    <w:rsid w:val="00E34942"/>
    <w:rsid w:val="00E34AA7"/>
    <w:rsid w:val="00E36281"/>
    <w:rsid w:val="00E376C1"/>
    <w:rsid w:val="00E37789"/>
    <w:rsid w:val="00E37AE9"/>
    <w:rsid w:val="00E4101C"/>
    <w:rsid w:val="00E41967"/>
    <w:rsid w:val="00E4580D"/>
    <w:rsid w:val="00E4747C"/>
    <w:rsid w:val="00E50ACB"/>
    <w:rsid w:val="00E52DD3"/>
    <w:rsid w:val="00E5380C"/>
    <w:rsid w:val="00E550AC"/>
    <w:rsid w:val="00E579B7"/>
    <w:rsid w:val="00E57D55"/>
    <w:rsid w:val="00E60547"/>
    <w:rsid w:val="00E6157F"/>
    <w:rsid w:val="00E63117"/>
    <w:rsid w:val="00E640C9"/>
    <w:rsid w:val="00E646A1"/>
    <w:rsid w:val="00E64ABF"/>
    <w:rsid w:val="00E65D42"/>
    <w:rsid w:val="00E66BC6"/>
    <w:rsid w:val="00E6715D"/>
    <w:rsid w:val="00E6727C"/>
    <w:rsid w:val="00E67BB2"/>
    <w:rsid w:val="00E71A09"/>
    <w:rsid w:val="00E74930"/>
    <w:rsid w:val="00E7549C"/>
    <w:rsid w:val="00E75C32"/>
    <w:rsid w:val="00E76872"/>
    <w:rsid w:val="00E846BB"/>
    <w:rsid w:val="00E85DD3"/>
    <w:rsid w:val="00E865CF"/>
    <w:rsid w:val="00E91AF9"/>
    <w:rsid w:val="00E9259F"/>
    <w:rsid w:val="00E94372"/>
    <w:rsid w:val="00E9455D"/>
    <w:rsid w:val="00E94765"/>
    <w:rsid w:val="00E95FB7"/>
    <w:rsid w:val="00E9702E"/>
    <w:rsid w:val="00E97342"/>
    <w:rsid w:val="00EA07AB"/>
    <w:rsid w:val="00EA259B"/>
    <w:rsid w:val="00EA69D9"/>
    <w:rsid w:val="00EA69F8"/>
    <w:rsid w:val="00EA73CE"/>
    <w:rsid w:val="00EB0BE5"/>
    <w:rsid w:val="00EB261C"/>
    <w:rsid w:val="00EB304E"/>
    <w:rsid w:val="00EB330B"/>
    <w:rsid w:val="00EB41AE"/>
    <w:rsid w:val="00EB4236"/>
    <w:rsid w:val="00EB762F"/>
    <w:rsid w:val="00EB7906"/>
    <w:rsid w:val="00EC1508"/>
    <w:rsid w:val="00EC16BE"/>
    <w:rsid w:val="00EC279C"/>
    <w:rsid w:val="00EC4B25"/>
    <w:rsid w:val="00EC60DF"/>
    <w:rsid w:val="00EC6B76"/>
    <w:rsid w:val="00ED05C1"/>
    <w:rsid w:val="00ED0D2C"/>
    <w:rsid w:val="00ED0ED6"/>
    <w:rsid w:val="00ED1002"/>
    <w:rsid w:val="00ED2875"/>
    <w:rsid w:val="00ED3EAE"/>
    <w:rsid w:val="00ED7792"/>
    <w:rsid w:val="00ED7A4C"/>
    <w:rsid w:val="00EE0F10"/>
    <w:rsid w:val="00EE2EE7"/>
    <w:rsid w:val="00EE3193"/>
    <w:rsid w:val="00EE3698"/>
    <w:rsid w:val="00EF221E"/>
    <w:rsid w:val="00EF4F49"/>
    <w:rsid w:val="00EF4F7A"/>
    <w:rsid w:val="00EF531F"/>
    <w:rsid w:val="00EF6692"/>
    <w:rsid w:val="00EF6A91"/>
    <w:rsid w:val="00F04159"/>
    <w:rsid w:val="00F04A82"/>
    <w:rsid w:val="00F051B5"/>
    <w:rsid w:val="00F06760"/>
    <w:rsid w:val="00F07321"/>
    <w:rsid w:val="00F0782F"/>
    <w:rsid w:val="00F104E0"/>
    <w:rsid w:val="00F138A7"/>
    <w:rsid w:val="00F16964"/>
    <w:rsid w:val="00F16E12"/>
    <w:rsid w:val="00F21BAB"/>
    <w:rsid w:val="00F23EB3"/>
    <w:rsid w:val="00F250F3"/>
    <w:rsid w:val="00F25FAB"/>
    <w:rsid w:val="00F26FCD"/>
    <w:rsid w:val="00F325C0"/>
    <w:rsid w:val="00F32F11"/>
    <w:rsid w:val="00F33B3F"/>
    <w:rsid w:val="00F33F99"/>
    <w:rsid w:val="00F34C24"/>
    <w:rsid w:val="00F35875"/>
    <w:rsid w:val="00F36D56"/>
    <w:rsid w:val="00F3715B"/>
    <w:rsid w:val="00F37C87"/>
    <w:rsid w:val="00F4015D"/>
    <w:rsid w:val="00F4058A"/>
    <w:rsid w:val="00F43290"/>
    <w:rsid w:val="00F44BA0"/>
    <w:rsid w:val="00F451C6"/>
    <w:rsid w:val="00F46E53"/>
    <w:rsid w:val="00F516A0"/>
    <w:rsid w:val="00F524D2"/>
    <w:rsid w:val="00F54C81"/>
    <w:rsid w:val="00F60917"/>
    <w:rsid w:val="00F60A81"/>
    <w:rsid w:val="00F61C01"/>
    <w:rsid w:val="00F62928"/>
    <w:rsid w:val="00F637D5"/>
    <w:rsid w:val="00F64B62"/>
    <w:rsid w:val="00F65776"/>
    <w:rsid w:val="00F67874"/>
    <w:rsid w:val="00F721E6"/>
    <w:rsid w:val="00F73200"/>
    <w:rsid w:val="00F73DF0"/>
    <w:rsid w:val="00F73EF3"/>
    <w:rsid w:val="00F754E8"/>
    <w:rsid w:val="00F81A98"/>
    <w:rsid w:val="00F828D6"/>
    <w:rsid w:val="00F844B7"/>
    <w:rsid w:val="00F84BEE"/>
    <w:rsid w:val="00F84F7E"/>
    <w:rsid w:val="00F864F9"/>
    <w:rsid w:val="00F87838"/>
    <w:rsid w:val="00F87B6B"/>
    <w:rsid w:val="00FA0E18"/>
    <w:rsid w:val="00FA11E8"/>
    <w:rsid w:val="00FA3497"/>
    <w:rsid w:val="00FA4AEC"/>
    <w:rsid w:val="00FA513F"/>
    <w:rsid w:val="00FA666A"/>
    <w:rsid w:val="00FB0962"/>
    <w:rsid w:val="00FB130C"/>
    <w:rsid w:val="00FB1596"/>
    <w:rsid w:val="00FB2632"/>
    <w:rsid w:val="00FB3232"/>
    <w:rsid w:val="00FB5207"/>
    <w:rsid w:val="00FB5447"/>
    <w:rsid w:val="00FB552B"/>
    <w:rsid w:val="00FC19B1"/>
    <w:rsid w:val="00FC1E30"/>
    <w:rsid w:val="00FC3901"/>
    <w:rsid w:val="00FD4ADA"/>
    <w:rsid w:val="00FD7E62"/>
    <w:rsid w:val="00FE0B0D"/>
    <w:rsid w:val="00FE2D10"/>
    <w:rsid w:val="00FE4939"/>
    <w:rsid w:val="00FE5DEF"/>
    <w:rsid w:val="00FF1044"/>
    <w:rsid w:val="00FF24F8"/>
    <w:rsid w:val="00FF25DD"/>
    <w:rsid w:val="00FF365F"/>
    <w:rsid w:val="00FF4630"/>
    <w:rsid w:val="00FF6195"/>
    <w:rsid w:val="00FF75C2"/>
    <w:rsid w:val="00FF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B16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B1608"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1B1608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1B1608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1B1608"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link w:val="Nagwek5Znak"/>
    <w:qFormat/>
    <w:rsid w:val="001B1608"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B1608"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B1608"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60AE7"/>
    <w:pPr>
      <w:keepNext/>
      <w:outlineLvl w:val="7"/>
    </w:pPr>
    <w:rPr>
      <w:b/>
      <w:i/>
      <w:iCs/>
      <w:color w:val="3366FF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81829"/>
    <w:pPr>
      <w:keepNext/>
      <w:outlineLvl w:val="8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795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locked/>
    <w:rsid w:val="00970212"/>
    <w:rPr>
      <w:b/>
      <w:sz w:val="24"/>
      <w:lang w:val="pl-PL" w:eastAsia="ar-SA" w:bidi="ar-SA"/>
    </w:rPr>
  </w:style>
  <w:style w:type="character" w:customStyle="1" w:styleId="Nagwek3Znak">
    <w:name w:val="Nagłówek 3 Znak"/>
    <w:basedOn w:val="Domylnaczcionkaakapitu"/>
    <w:link w:val="Nagwek3"/>
    <w:locked/>
    <w:rsid w:val="000B741F"/>
    <w:rPr>
      <w:b/>
      <w:sz w:val="24"/>
      <w:lang w:val="pl-PL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32F11"/>
    <w:rPr>
      <w:b/>
      <w:sz w:val="24"/>
      <w:lang w:val="pl-PL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07CC1"/>
    <w:rPr>
      <w:b/>
      <w:sz w:val="24"/>
      <w:lang w:val="pl-PL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7952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7952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860AE7"/>
    <w:rPr>
      <w:b/>
      <w:i/>
      <w:color w:val="3366FF"/>
      <w:sz w:val="24"/>
      <w:lang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581829"/>
    <w:rPr>
      <w:b/>
      <w:sz w:val="22"/>
      <w:lang w:eastAsia="ar-SA" w:bidi="ar-SA"/>
    </w:rPr>
  </w:style>
  <w:style w:type="character" w:customStyle="1" w:styleId="Domylnaczcionkaakapitu2">
    <w:name w:val="Domyślna czcionka akapitu2"/>
    <w:uiPriority w:val="99"/>
    <w:rsid w:val="001B1608"/>
  </w:style>
  <w:style w:type="character" w:customStyle="1" w:styleId="WW8Num3z1">
    <w:name w:val="WW8Num3z1"/>
    <w:uiPriority w:val="99"/>
    <w:rsid w:val="001B1608"/>
    <w:rPr>
      <w:rFonts w:ascii="Times New Roman" w:hAnsi="Times New Roman"/>
    </w:rPr>
  </w:style>
  <w:style w:type="character" w:customStyle="1" w:styleId="Domylnaczcionkaakapitu1">
    <w:name w:val="Domyślna czcionka akapitu1"/>
    <w:uiPriority w:val="99"/>
    <w:rsid w:val="001B1608"/>
  </w:style>
  <w:style w:type="character" w:styleId="Hipercze">
    <w:name w:val="Hyperlink"/>
    <w:basedOn w:val="Domylnaczcionkaakapitu"/>
    <w:uiPriority w:val="99"/>
    <w:rsid w:val="001B1608"/>
    <w:rPr>
      <w:rFonts w:cs="Times New Roman"/>
      <w:color w:val="0000FF"/>
      <w:u w:val="single"/>
    </w:rPr>
  </w:style>
  <w:style w:type="character" w:styleId="Numerstrony">
    <w:name w:val="page number"/>
    <w:basedOn w:val="Domylnaczcionkaakapitu1"/>
    <w:rsid w:val="001B1608"/>
    <w:rPr>
      <w:rFonts w:cs="Times New Roman"/>
    </w:rPr>
  </w:style>
  <w:style w:type="character" w:styleId="UyteHipercze">
    <w:name w:val="FollowedHyperlink"/>
    <w:basedOn w:val="Domylnaczcionkaakapitu"/>
    <w:uiPriority w:val="99"/>
    <w:rsid w:val="001B1608"/>
    <w:rPr>
      <w:rFonts w:cs="Times New Roman"/>
      <w:color w:val="800080"/>
      <w:u w:val="single"/>
    </w:rPr>
  </w:style>
  <w:style w:type="paragraph" w:customStyle="1" w:styleId="Nagwek20">
    <w:name w:val="Nagłówek2"/>
    <w:basedOn w:val="Normalny"/>
    <w:next w:val="Tekstpodstawowy"/>
    <w:uiPriority w:val="99"/>
    <w:rsid w:val="001B160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1B1608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828D6"/>
    <w:rPr>
      <w:sz w:val="24"/>
      <w:lang w:eastAsia="ar-SA" w:bidi="ar-SA"/>
    </w:rPr>
  </w:style>
  <w:style w:type="paragraph" w:styleId="Lista">
    <w:name w:val="List"/>
    <w:basedOn w:val="Tekstpodstawowy"/>
    <w:uiPriority w:val="99"/>
    <w:rsid w:val="001B1608"/>
    <w:rPr>
      <w:rFonts w:cs="Mangal"/>
    </w:rPr>
  </w:style>
  <w:style w:type="paragraph" w:customStyle="1" w:styleId="Podpis2">
    <w:name w:val="Podpis2"/>
    <w:basedOn w:val="Normalny"/>
    <w:uiPriority w:val="99"/>
    <w:rsid w:val="001B1608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1B1608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uiPriority w:val="99"/>
    <w:rsid w:val="001B1608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rsid w:val="001B1608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link w:val="StopkaZnak"/>
    <w:rsid w:val="001B16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B741F"/>
    <w:rPr>
      <w:sz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1B1608"/>
    <w:rPr>
      <w:sz w:val="22"/>
    </w:rPr>
  </w:style>
  <w:style w:type="paragraph" w:styleId="Nagwek">
    <w:name w:val="header"/>
    <w:basedOn w:val="Normalny"/>
    <w:link w:val="NagwekZnak"/>
    <w:uiPriority w:val="99"/>
    <w:rsid w:val="001B16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27952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1B1608"/>
    <w:pPr>
      <w:suppressLineNumbers/>
    </w:pPr>
  </w:style>
  <w:style w:type="paragraph" w:customStyle="1" w:styleId="Nagwektabeli">
    <w:name w:val="Nagłówek tabeli"/>
    <w:basedOn w:val="Zawartotabeli"/>
    <w:uiPriority w:val="99"/>
    <w:rsid w:val="001B1608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1B1608"/>
  </w:style>
  <w:style w:type="table" w:styleId="Tabela-Siatka">
    <w:name w:val="Table Grid"/>
    <w:basedOn w:val="Standardowy"/>
    <w:uiPriority w:val="99"/>
    <w:rsid w:val="003C37E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5849D9"/>
    <w:pPr>
      <w:suppressAutoHyphens w:val="0"/>
      <w:ind w:left="720"/>
    </w:pPr>
    <w:rPr>
      <w:lang w:eastAsia="pl-PL"/>
    </w:rPr>
  </w:style>
  <w:style w:type="paragraph" w:styleId="NormalnyWeb">
    <w:name w:val="Normal (Web)"/>
    <w:basedOn w:val="Normalny"/>
    <w:rsid w:val="0028551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B741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B741F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0B741F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uiPriority w:val="99"/>
    <w:rsid w:val="000B741F"/>
    <w:pPr>
      <w:suppressAutoHyphens w:val="0"/>
    </w:pPr>
    <w:rPr>
      <w:rFonts w:ascii="Consolas" w:hAnsi="Consolas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0B741F"/>
    <w:rPr>
      <w:rFonts w:ascii="Consolas" w:hAnsi="Consolas"/>
      <w:sz w:val="21"/>
    </w:rPr>
  </w:style>
  <w:style w:type="character" w:styleId="Pogrubienie">
    <w:name w:val="Strong"/>
    <w:basedOn w:val="Domylnaczcionkaakapitu"/>
    <w:uiPriority w:val="99"/>
    <w:qFormat/>
    <w:rsid w:val="000B741F"/>
    <w:rPr>
      <w:rFonts w:cs="Times New Roman"/>
      <w:b/>
    </w:rPr>
  </w:style>
  <w:style w:type="character" w:styleId="Odwoaniedokomentarza">
    <w:name w:val="annotation reference"/>
    <w:basedOn w:val="Domylnaczcionkaakapitu"/>
    <w:uiPriority w:val="99"/>
    <w:rsid w:val="000B741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0B74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0B741F"/>
    <w:rPr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0B741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B741F"/>
    <w:rPr>
      <w:rFonts w:ascii="Tahoma" w:hAnsi="Tahoma"/>
      <w:sz w:val="16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9702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70212"/>
    <w:rPr>
      <w:sz w:val="24"/>
      <w:lang w:eastAsia="ar-SA" w:bidi="ar-SA"/>
    </w:rPr>
  </w:style>
  <w:style w:type="character" w:customStyle="1" w:styleId="apple-converted-space">
    <w:name w:val="apple-converted-space"/>
    <w:rsid w:val="00934166"/>
  </w:style>
  <w:style w:type="paragraph" w:customStyle="1" w:styleId="Default">
    <w:name w:val="Default"/>
    <w:uiPriority w:val="99"/>
    <w:rsid w:val="00F32F1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Uwydatnienie">
    <w:name w:val="Emphasis"/>
    <w:basedOn w:val="Domylnaczcionkaakapitu"/>
    <w:uiPriority w:val="99"/>
    <w:qFormat/>
    <w:rsid w:val="00761514"/>
    <w:rPr>
      <w:rFonts w:cs="Times New Roman"/>
      <w:i/>
    </w:rPr>
  </w:style>
  <w:style w:type="paragraph" w:styleId="Tekstpodstawowywcity2">
    <w:name w:val="Body Text Indent 2"/>
    <w:basedOn w:val="Normalny"/>
    <w:link w:val="Tekstpodstawowywcity2Znak"/>
    <w:uiPriority w:val="99"/>
    <w:rsid w:val="006178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6178FD"/>
    <w:rPr>
      <w:sz w:val="24"/>
      <w:lang w:eastAsia="ar-SA" w:bidi="ar-SA"/>
    </w:rPr>
  </w:style>
  <w:style w:type="character" w:customStyle="1" w:styleId="autormini">
    <w:name w:val="autor_mini"/>
    <w:uiPriority w:val="99"/>
    <w:rsid w:val="00F828D6"/>
  </w:style>
  <w:style w:type="character" w:customStyle="1" w:styleId="st">
    <w:name w:val="st"/>
    <w:uiPriority w:val="99"/>
    <w:rsid w:val="00F828D6"/>
  </w:style>
  <w:style w:type="paragraph" w:styleId="Tekstpodstawowywcity3">
    <w:name w:val="Body Text Indent 3"/>
    <w:basedOn w:val="Normalny"/>
    <w:link w:val="Tekstpodstawowywcity3Znak"/>
    <w:uiPriority w:val="99"/>
    <w:rsid w:val="00F828D6"/>
    <w:pPr>
      <w:ind w:left="490" w:hanging="4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F828D6"/>
    <w:rPr>
      <w:sz w:val="24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05E7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05E76"/>
    <w:rPr>
      <w:lang w:eastAsia="ar-SA" w:bidi="ar-SA"/>
    </w:rPr>
  </w:style>
  <w:style w:type="character" w:styleId="Odwoanieprzypisukocowego">
    <w:name w:val="endnote reference"/>
    <w:basedOn w:val="Domylnaczcionkaakapitu"/>
    <w:uiPriority w:val="99"/>
    <w:semiHidden/>
    <w:rsid w:val="00705E76"/>
    <w:rPr>
      <w:rFonts w:cs="Times New Roman"/>
      <w:vertAlign w:val="superscript"/>
    </w:rPr>
  </w:style>
  <w:style w:type="character" w:customStyle="1" w:styleId="googqs-tidbitgoogqs-tidbit-0">
    <w:name w:val="goog_qs-tidbit goog_qs-tidbit-0"/>
    <w:basedOn w:val="Domylnaczcionkaakapitu"/>
    <w:uiPriority w:val="99"/>
    <w:rsid w:val="00D5512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rsid w:val="00D5512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D55129"/>
    <w:rPr>
      <w:sz w:val="24"/>
      <w:lang w:eastAsia="ar-SA" w:bidi="ar-SA"/>
    </w:rPr>
  </w:style>
  <w:style w:type="paragraph" w:customStyle="1" w:styleId="Tabela">
    <w:name w:val="Tabela"/>
    <w:uiPriority w:val="99"/>
    <w:rsid w:val="00581829"/>
    <w:pPr>
      <w:widowControl w:val="0"/>
      <w:snapToGrid w:val="0"/>
      <w:ind w:left="28"/>
    </w:pPr>
    <w:rPr>
      <w:rFonts w:ascii="Switzerland" w:hAnsi="Switzerland"/>
      <w:color w:val="00000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43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Hanna Helman</dc:creator>
  <cp:lastModifiedBy>pberko</cp:lastModifiedBy>
  <cp:revision>14</cp:revision>
  <cp:lastPrinted>2012-05-07T10:13:00Z</cp:lastPrinted>
  <dcterms:created xsi:type="dcterms:W3CDTF">2015-09-06T07:31:00Z</dcterms:created>
  <dcterms:modified xsi:type="dcterms:W3CDTF">2015-09-06T08:20:00Z</dcterms:modified>
</cp:coreProperties>
</file>